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F85E24" w14:textId="77777777" w:rsidR="0019174A" w:rsidRPr="00EE6137" w:rsidRDefault="0019174A" w:rsidP="009012C0">
      <w:pPr>
        <w:tabs>
          <w:tab w:val="left" w:pos="142"/>
        </w:tabs>
        <w:spacing w:line="276" w:lineRule="auto"/>
        <w:jc w:val="center"/>
        <w:rPr>
          <w:b/>
          <w:bCs/>
          <w:sz w:val="22"/>
          <w:szCs w:val="22"/>
        </w:rPr>
      </w:pPr>
    </w:p>
    <w:p w14:paraId="07AA5207" w14:textId="40FC2327" w:rsidR="0019174A" w:rsidRPr="00EE6137" w:rsidRDefault="0019174A">
      <w:pPr>
        <w:tabs>
          <w:tab w:val="left" w:pos="708"/>
        </w:tabs>
        <w:spacing w:line="276" w:lineRule="auto"/>
        <w:jc w:val="right"/>
        <w:rPr>
          <w:bCs/>
          <w:sz w:val="22"/>
          <w:szCs w:val="22"/>
        </w:rPr>
      </w:pPr>
      <w:r w:rsidRPr="00EE6137">
        <w:rPr>
          <w:sz w:val="22"/>
          <w:szCs w:val="22"/>
          <w:lang w:eastAsia="pl-PL"/>
        </w:rPr>
        <w:t>Załącznik nr 1</w:t>
      </w:r>
      <w:r w:rsidR="00D07F71" w:rsidRPr="00EE6137">
        <w:rPr>
          <w:sz w:val="22"/>
          <w:szCs w:val="22"/>
          <w:lang w:eastAsia="pl-PL"/>
        </w:rPr>
        <w:t>0</w:t>
      </w:r>
      <w:r w:rsidRPr="00EE6137">
        <w:rPr>
          <w:sz w:val="22"/>
          <w:szCs w:val="22"/>
          <w:lang w:eastAsia="pl-PL"/>
        </w:rPr>
        <w:t xml:space="preserve"> do SIWZ</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31A52BEB"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 xml:space="preserve">zawarta w dniu ...................................................................... we Wrocławiu w wyniku prowadzonego postępowania nr </w:t>
      </w:r>
      <w:r w:rsidR="00061C42" w:rsidRPr="00942784">
        <w:rPr>
          <w:bCs/>
          <w:color w:val="000000" w:themeColor="text1"/>
          <w:sz w:val="22"/>
          <w:szCs w:val="22"/>
        </w:rPr>
        <w:t>WM/SZP/PN/29/2019/G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77777777"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Pr="00942784">
        <w:rPr>
          <w:bCs/>
          <w:color w:val="000000" w:themeColor="text1"/>
          <w:sz w:val="22"/>
          <w:szCs w:val="22"/>
        </w:rPr>
        <w:t xml:space="preserve">NIP 897-13-83-551, w imieniu której </w:t>
      </w:r>
      <w:r w:rsidRPr="00942784">
        <w:rPr>
          <w:color w:val="000000" w:themeColor="text1"/>
          <w:sz w:val="22"/>
          <w:szCs w:val="22"/>
        </w:rPr>
        <w:t xml:space="preserve">na podstawie pełnomocnictwa Prezydenta Wrocławia Nr 1/IV/Z/15 z dnia 5.01.2015 r. </w:t>
      </w:r>
      <w:r w:rsidRPr="00942784">
        <w:rPr>
          <w:bCs/>
          <w:color w:val="000000" w:themeColor="text1"/>
          <w:sz w:val="22"/>
          <w:szCs w:val="22"/>
        </w:rPr>
        <w:t>działają</w:t>
      </w:r>
      <w:r w:rsidRPr="00942784">
        <w:rPr>
          <w:b/>
          <w:bCs/>
          <w:color w:val="000000" w:themeColor="text1"/>
          <w:sz w:val="22"/>
          <w:szCs w:val="22"/>
        </w:rPr>
        <w:t xml:space="preserve"> Wrocławskie Mieszkania Sp. z o.o.</w:t>
      </w:r>
      <w:r w:rsidRPr="00942784">
        <w:rPr>
          <w:color w:val="000000" w:themeColor="text1"/>
          <w:sz w:val="22"/>
          <w:szCs w:val="22"/>
        </w:rPr>
        <w:t xml:space="preserve">,                    z siedzibą we Wrocławiu, przy ul. Mikołaja Reja 53-55, zarejestrowane w Sądzie Rejonowym dla Wrocławia Fabrycznej, VI Wydział Gospodarczy Krajowego Rejestru Sądowego, KRS nr 0000291108, </w:t>
      </w:r>
      <w:r w:rsidRPr="00942784">
        <w:rPr>
          <w:color w:val="000000" w:themeColor="text1"/>
          <w:sz w:val="22"/>
          <w:szCs w:val="22"/>
        </w:rPr>
        <w:br/>
        <w:t xml:space="preserve">NIP 8982123598, REGON 020610504, kapitał zakładowy 38 088 000 zł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50211061" w14:textId="77777777" w:rsidR="00794068" w:rsidRPr="00EE6137" w:rsidRDefault="0019174A" w:rsidP="00740658">
      <w:pPr>
        <w:keepNext/>
        <w:tabs>
          <w:tab w:val="left" w:pos="0"/>
        </w:tabs>
        <w:spacing w:line="276" w:lineRule="auto"/>
        <w:jc w:val="center"/>
        <w:rPr>
          <w:b/>
          <w:sz w:val="22"/>
          <w:szCs w:val="22"/>
        </w:rPr>
      </w:pPr>
      <w:r w:rsidRPr="00EE6137">
        <w:rPr>
          <w:b/>
          <w:sz w:val="22"/>
          <w:szCs w:val="22"/>
        </w:rPr>
        <w:t>PRZEDMIOT UMOWY</w:t>
      </w:r>
    </w:p>
    <w:p w14:paraId="1F7E2ECF" w14:textId="643AFA4A" w:rsidR="00FF2FD7" w:rsidRPr="0044253D" w:rsidRDefault="00FF2FD7" w:rsidP="00675911">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460CC0" w:rsidRPr="007D44AA">
        <w:rPr>
          <w:b/>
          <w:bCs/>
          <w:iCs/>
          <w:color w:val="000000" w:themeColor="text1"/>
          <w:sz w:val="22"/>
          <w:szCs w:val="22"/>
        </w:rPr>
        <w:t xml:space="preserve">wykonaniu prac remontowych </w:t>
      </w:r>
      <w:r w:rsidR="00531CF4" w:rsidRPr="007D44AA">
        <w:rPr>
          <w:b/>
          <w:bCs/>
          <w:iCs/>
          <w:color w:val="000000" w:themeColor="text1"/>
          <w:sz w:val="22"/>
          <w:szCs w:val="22"/>
        </w:rPr>
        <w:t>wielorodzinnych budynków mieszkalnych zlokalizowanych na obszarze Przedmieścia Oławskiego przy ul.</w:t>
      </w:r>
      <w:r w:rsidR="00E94C32" w:rsidRPr="007D44AA">
        <w:rPr>
          <w:b/>
          <w:bCs/>
          <w:iCs/>
          <w:color w:val="000000" w:themeColor="text1"/>
          <w:sz w:val="22"/>
          <w:szCs w:val="22"/>
        </w:rPr>
        <w:t xml:space="preserve"> S. Chudoby 6, ul. S. Chudoby 8</w:t>
      </w:r>
      <w:r w:rsidR="00531CF4" w:rsidRPr="007D44AA">
        <w:rPr>
          <w:b/>
          <w:bCs/>
          <w:iCs/>
          <w:color w:val="000000" w:themeColor="text1"/>
          <w:sz w:val="22"/>
          <w:szCs w:val="22"/>
        </w:rPr>
        <w:t xml:space="preserve">  we Wrocławiu</w:t>
      </w:r>
      <w:r w:rsidR="00460CC0" w:rsidRPr="007D44AA">
        <w:rPr>
          <w:b/>
          <w:bCs/>
          <w:iCs/>
          <w:color w:val="000000" w:themeColor="text1"/>
          <w:sz w:val="22"/>
          <w:szCs w:val="22"/>
        </w:rPr>
        <w:t xml:space="preserve"> – zadanie nr 1,</w:t>
      </w:r>
      <w:r w:rsidR="00460CC0"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0D12B788" w14:textId="49DD14B0" w:rsidR="00131D6D" w:rsidRPr="00D477F3" w:rsidRDefault="00460CC0" w:rsidP="00131D6D">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w:t>
      </w:r>
      <w:r w:rsidR="00131D6D" w:rsidRPr="00D477F3">
        <w:rPr>
          <w:bCs/>
          <w:iCs/>
          <w:color w:val="000000" w:themeColor="text1"/>
          <w:sz w:val="22"/>
          <w:szCs w:val="22"/>
        </w:rPr>
        <w:t>rzedmiot umowy obejmuje</w:t>
      </w:r>
      <w:r w:rsidRPr="00D477F3">
        <w:rPr>
          <w:bCs/>
          <w:iCs/>
          <w:color w:val="000000" w:themeColor="text1"/>
          <w:sz w:val="22"/>
          <w:szCs w:val="22"/>
        </w:rPr>
        <w:t xml:space="preserve"> </w:t>
      </w:r>
      <w:r w:rsidR="001756E5" w:rsidRPr="00D477F3">
        <w:rPr>
          <w:bCs/>
          <w:iCs/>
          <w:color w:val="000000" w:themeColor="text1"/>
          <w:sz w:val="22"/>
          <w:szCs w:val="22"/>
        </w:rPr>
        <w:t>w szczególności</w:t>
      </w:r>
      <w:r w:rsidR="00131D6D" w:rsidRPr="00D477F3">
        <w:rPr>
          <w:bCs/>
          <w:iCs/>
          <w:color w:val="000000" w:themeColor="text1"/>
          <w:sz w:val="22"/>
          <w:szCs w:val="22"/>
        </w:rPr>
        <w:t>:</w:t>
      </w:r>
    </w:p>
    <w:p w14:paraId="297362CE" w14:textId="003600B1" w:rsidR="001756E5" w:rsidRPr="00D477F3" w:rsidRDefault="00C4600C" w:rsidP="0073291E">
      <w:pPr>
        <w:pStyle w:val="Akapitzlist"/>
        <w:numPr>
          <w:ilvl w:val="0"/>
          <w:numId w:val="55"/>
        </w:numPr>
        <w:tabs>
          <w:tab w:val="left" w:pos="360"/>
        </w:tabs>
        <w:spacing w:after="120" w:line="280" w:lineRule="exact"/>
        <w:ind w:left="426" w:hanging="284"/>
        <w:jc w:val="both"/>
        <w:rPr>
          <w:bCs/>
          <w:color w:val="000000" w:themeColor="text1"/>
          <w:sz w:val="22"/>
          <w:szCs w:val="22"/>
        </w:rPr>
      </w:pPr>
      <w:r w:rsidRPr="00D477F3">
        <w:rPr>
          <w:color w:val="000000" w:themeColor="text1"/>
          <w:sz w:val="22"/>
          <w:szCs w:val="22"/>
        </w:rPr>
        <w:t>w</w:t>
      </w:r>
      <w:r w:rsidR="001756E5" w:rsidRPr="00D477F3">
        <w:rPr>
          <w:color w:val="000000" w:themeColor="text1"/>
          <w:sz w:val="22"/>
          <w:szCs w:val="22"/>
        </w:rPr>
        <w:t>ykonanie robót budowlanych objętych proje</w:t>
      </w:r>
      <w:r w:rsidRPr="00D477F3">
        <w:rPr>
          <w:color w:val="000000" w:themeColor="text1"/>
          <w:sz w:val="22"/>
          <w:szCs w:val="22"/>
        </w:rPr>
        <w:t>ktem budowlanym remontu budynku przy</w:t>
      </w:r>
      <w:r w:rsidRPr="00D477F3">
        <w:rPr>
          <w:bCs/>
          <w:color w:val="000000" w:themeColor="text1"/>
          <w:sz w:val="22"/>
          <w:szCs w:val="22"/>
        </w:rPr>
        <w:t xml:space="preserve"> ul. </w:t>
      </w:r>
      <w:r w:rsidRPr="00D477F3">
        <w:rPr>
          <w:bCs/>
          <w:iCs/>
          <w:color w:val="000000" w:themeColor="text1"/>
          <w:sz w:val="22"/>
          <w:szCs w:val="22"/>
        </w:rPr>
        <w:t>S. Chudoby 6</w:t>
      </w:r>
      <w:r w:rsidRPr="00D477F3">
        <w:rPr>
          <w:bCs/>
          <w:color w:val="000000" w:themeColor="text1"/>
          <w:sz w:val="22"/>
          <w:szCs w:val="22"/>
        </w:rPr>
        <w:t xml:space="preserve">, </w:t>
      </w:r>
      <w:r w:rsidR="001756E5" w:rsidRPr="00D477F3">
        <w:rPr>
          <w:color w:val="000000" w:themeColor="text1"/>
          <w:sz w:val="22"/>
          <w:szCs w:val="22"/>
        </w:rPr>
        <w:t xml:space="preserve">w tym:  </w:t>
      </w:r>
    </w:p>
    <w:p w14:paraId="40C24217" w14:textId="5775D0BC" w:rsidR="00460CC0" w:rsidRPr="00D477F3" w:rsidRDefault="00460CC0" w:rsidP="0073291E">
      <w:pPr>
        <w:pStyle w:val="Teksttreci0"/>
        <w:numPr>
          <w:ilvl w:val="0"/>
          <w:numId w:val="52"/>
        </w:numPr>
        <w:shd w:val="clear" w:color="auto" w:fill="auto"/>
        <w:tabs>
          <w:tab w:val="left" w:pos="730"/>
        </w:tabs>
        <w:spacing w:before="0"/>
        <w:ind w:left="720" w:right="214" w:hanging="36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w:t>
      </w:r>
      <w:r w:rsidR="0073291E" w:rsidRPr="00D477F3">
        <w:rPr>
          <w:rFonts w:ascii="Times New Roman" w:hAnsi="Times New Roman" w:cs="Times New Roman"/>
          <w:color w:val="000000" w:themeColor="text1"/>
          <w:sz w:val="22"/>
          <w:szCs w:val="22"/>
        </w:rPr>
        <w:t>emont piwnicy,</w:t>
      </w:r>
    </w:p>
    <w:p w14:paraId="776E4CEF" w14:textId="551086E0" w:rsidR="00460CC0" w:rsidRPr="00D477F3" w:rsidRDefault="0073291E" w:rsidP="00433390">
      <w:pPr>
        <w:pStyle w:val="Teksttreci0"/>
        <w:numPr>
          <w:ilvl w:val="0"/>
          <w:numId w:val="52"/>
        </w:numPr>
        <w:shd w:val="clear" w:color="auto" w:fill="auto"/>
        <w:tabs>
          <w:tab w:val="left" w:pos="730"/>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5D8A7232" w14:textId="687CF0E6" w:rsidR="00460CC0" w:rsidRPr="00D477F3" w:rsidRDefault="0073291E"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234BCE4B" w14:textId="1C32946E" w:rsidR="00460CC0" w:rsidRPr="00D477F3" w:rsidRDefault="00460CC0"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numberingChange w:id="0" w:author="Joanna Mrugas" w:date="2019-04-30T11:49:00Z" w:original=""/>
        </w:fldChar>
      </w:r>
      <w:r w:rsidRPr="00D477F3">
        <w:rPr>
          <w:rFonts w:ascii="Times New Roman" w:hAnsi="Times New Roman" w:cs="Times New Roman"/>
          <w:color w:val="000000" w:themeColor="text1"/>
          <w:sz w:val="22"/>
          <w:szCs w:val="22"/>
        </w:rPr>
        <w:t>w</w:t>
      </w:r>
      <w:r w:rsidR="0073291E" w:rsidRPr="00D477F3">
        <w:rPr>
          <w:rFonts w:ascii="Times New Roman" w:hAnsi="Times New Roman" w:cs="Times New Roman"/>
          <w:color w:val="000000" w:themeColor="text1"/>
          <w:sz w:val="22"/>
          <w:szCs w:val="22"/>
        </w:rPr>
        <w:t>,</w:t>
      </w:r>
    </w:p>
    <w:p w14:paraId="2E35DCD4" w14:textId="5B74F083" w:rsidR="00460CC0" w:rsidRPr="00D477F3" w:rsidRDefault="00460CC0"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wykonanie wentylacji dla wszystkich lokali w budynku</w:t>
      </w:r>
      <w:r w:rsidR="0073291E" w:rsidRPr="00D477F3">
        <w:rPr>
          <w:rFonts w:ascii="Times New Roman" w:hAnsi="Times New Roman" w:cs="Times New Roman"/>
          <w:color w:val="000000" w:themeColor="text1"/>
          <w:sz w:val="22"/>
          <w:szCs w:val="22"/>
        </w:rPr>
        <w:t>,</w:t>
      </w:r>
    </w:p>
    <w:p w14:paraId="636572BA" w14:textId="303BC668" w:rsidR="00460CC0" w:rsidRPr="00D477F3" w:rsidRDefault="0073291E"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45EF2EE0" w14:textId="00373E14" w:rsidR="00460CC0" w:rsidRPr="00D477F3" w:rsidRDefault="0073291E" w:rsidP="00433390">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1C6260E6" w14:textId="422EE9B7" w:rsidR="00460CC0" w:rsidRPr="00D477F3" w:rsidRDefault="0073291E" w:rsidP="00542878">
      <w:pPr>
        <w:pStyle w:val="Teksttreci0"/>
        <w:numPr>
          <w:ilvl w:val="0"/>
          <w:numId w:val="52"/>
        </w:numPr>
        <w:shd w:val="clear" w:color="auto" w:fill="auto"/>
        <w:tabs>
          <w:tab w:val="left" w:pos="725"/>
        </w:tabs>
        <w:spacing w:before="0"/>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00542878" w:rsidRPr="00D477F3">
        <w:rPr>
          <w:rFonts w:ascii="Times New Roman" w:hAnsi="Times New Roman" w:cs="Times New Roman"/>
          <w:color w:val="000000" w:themeColor="text1"/>
          <w:sz w:val="22"/>
          <w:szCs w:val="22"/>
        </w:rPr>
        <w:t>;</w:t>
      </w:r>
    </w:p>
    <w:p w14:paraId="1A9CEAD3" w14:textId="77777777" w:rsidR="00542878" w:rsidRPr="00D477F3" w:rsidRDefault="00542878" w:rsidP="00542878">
      <w:pPr>
        <w:pStyle w:val="Teksttreci0"/>
        <w:shd w:val="clear" w:color="auto" w:fill="auto"/>
        <w:tabs>
          <w:tab w:val="left" w:pos="725"/>
        </w:tabs>
        <w:spacing w:before="0"/>
        <w:ind w:left="720" w:firstLine="0"/>
        <w:jc w:val="left"/>
        <w:rPr>
          <w:rFonts w:ascii="Times New Roman" w:hAnsi="Times New Roman" w:cs="Times New Roman"/>
          <w:color w:val="000000" w:themeColor="text1"/>
          <w:sz w:val="22"/>
          <w:szCs w:val="22"/>
        </w:rPr>
      </w:pPr>
    </w:p>
    <w:p w14:paraId="769CB2EA" w14:textId="6CF5249E" w:rsidR="00BB3549" w:rsidRPr="00D477F3" w:rsidRDefault="00BB3549" w:rsidP="00BB3549">
      <w:pPr>
        <w:pStyle w:val="Akapitzlist"/>
        <w:numPr>
          <w:ilvl w:val="0"/>
          <w:numId w:val="55"/>
        </w:numPr>
        <w:tabs>
          <w:tab w:val="left" w:pos="360"/>
        </w:tabs>
        <w:spacing w:after="120" w:line="280" w:lineRule="exact"/>
        <w:ind w:left="567" w:hanging="425"/>
        <w:jc w:val="both"/>
        <w:rPr>
          <w:bCs/>
          <w:color w:val="000000" w:themeColor="text1"/>
          <w:sz w:val="22"/>
          <w:szCs w:val="22"/>
        </w:rPr>
      </w:pPr>
      <w:r w:rsidRPr="00D477F3">
        <w:rPr>
          <w:color w:val="000000" w:themeColor="text1"/>
          <w:sz w:val="22"/>
          <w:szCs w:val="22"/>
        </w:rPr>
        <w:t>wykonanie robót budowlanych objętych projektem budowlanym remontu budynku przy</w:t>
      </w:r>
      <w:r w:rsidRPr="00D477F3">
        <w:rPr>
          <w:bCs/>
          <w:color w:val="000000" w:themeColor="text1"/>
          <w:sz w:val="22"/>
          <w:szCs w:val="22"/>
        </w:rPr>
        <w:t xml:space="preserve"> ul. </w:t>
      </w:r>
      <w:r w:rsidRPr="00D477F3">
        <w:rPr>
          <w:bCs/>
          <w:iCs/>
          <w:color w:val="000000" w:themeColor="text1"/>
          <w:sz w:val="22"/>
          <w:szCs w:val="22"/>
        </w:rPr>
        <w:t xml:space="preserve">S. Chudoby </w:t>
      </w:r>
      <w:r w:rsidRPr="00D477F3">
        <w:rPr>
          <w:bCs/>
          <w:color w:val="000000" w:themeColor="text1"/>
          <w:sz w:val="22"/>
          <w:szCs w:val="22"/>
        </w:rPr>
        <w:t xml:space="preserve">8, </w:t>
      </w:r>
      <w:r w:rsidRPr="00D477F3">
        <w:rPr>
          <w:color w:val="000000" w:themeColor="text1"/>
          <w:sz w:val="22"/>
          <w:szCs w:val="22"/>
        </w:rPr>
        <w:t xml:space="preserve">w tym:  </w:t>
      </w:r>
    </w:p>
    <w:p w14:paraId="6439043A" w14:textId="2CFB7FEE" w:rsidR="00460CC0" w:rsidRPr="00D477F3" w:rsidRDefault="00542878" w:rsidP="00542878">
      <w:pPr>
        <w:pStyle w:val="Teksttreci0"/>
        <w:shd w:val="clear" w:color="auto" w:fill="auto"/>
        <w:tabs>
          <w:tab w:val="left" w:pos="284"/>
        </w:tabs>
        <w:spacing w:before="0"/>
        <w:ind w:left="284" w:right="214" w:firstLine="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a) remont piwnicy,</w:t>
      </w:r>
    </w:p>
    <w:p w14:paraId="7A640367" w14:textId="22A26143" w:rsidR="00460CC0" w:rsidRPr="00D477F3" w:rsidRDefault="00542878" w:rsidP="00542878">
      <w:pPr>
        <w:pStyle w:val="Teksttreci0"/>
        <w:numPr>
          <w:ilvl w:val="0"/>
          <w:numId w:val="59"/>
        </w:numPr>
        <w:shd w:val="clear" w:color="auto" w:fill="auto"/>
        <w:tabs>
          <w:tab w:val="left" w:pos="284"/>
        </w:tabs>
        <w:spacing w:before="0"/>
        <w:ind w:left="284" w:right="214" w:firstLine="0"/>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69E37A8E" w14:textId="215229B4"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56E18867" w14:textId="47174A1A" w:rsidR="00460CC0" w:rsidRPr="00D477F3" w:rsidRDefault="00460CC0"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w:t>
      </w:r>
      <w:r w:rsidR="00542878" w:rsidRPr="00D477F3">
        <w:rPr>
          <w:rFonts w:ascii="Times New Roman" w:hAnsi="Times New Roman" w:cs="Times New Roman"/>
          <w:color w:val="000000" w:themeColor="text1"/>
          <w:sz w:val="22"/>
          <w:szCs w:val="22"/>
        </w:rPr>
        <w:t>,</w:t>
      </w:r>
    </w:p>
    <w:p w14:paraId="253ACA0F" w14:textId="6382A2DB" w:rsidR="00460CC0" w:rsidRPr="00D477F3" w:rsidRDefault="00460CC0"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lastRenderedPageBreak/>
        <w:t>wykonanie wentylacji dla wszystkich lokali w budynku</w:t>
      </w:r>
      <w:r w:rsidR="00542878" w:rsidRPr="00D477F3">
        <w:rPr>
          <w:rFonts w:ascii="Times New Roman" w:hAnsi="Times New Roman" w:cs="Times New Roman"/>
          <w:color w:val="000000" w:themeColor="text1"/>
          <w:sz w:val="22"/>
          <w:szCs w:val="22"/>
        </w:rPr>
        <w:t>,</w:t>
      </w:r>
    </w:p>
    <w:p w14:paraId="5B6677D7" w14:textId="364A6D8A"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05105D82" w14:textId="5659E344"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 domofonową,</w:t>
      </w:r>
    </w:p>
    <w:p w14:paraId="5FDFF501" w14:textId="6579B3E8" w:rsidR="00460CC0" w:rsidRPr="00D477F3" w:rsidRDefault="00542878" w:rsidP="00542878">
      <w:pPr>
        <w:pStyle w:val="Teksttreci0"/>
        <w:numPr>
          <w:ilvl w:val="0"/>
          <w:numId w:val="59"/>
        </w:numPr>
        <w:shd w:val="clear" w:color="auto" w:fill="auto"/>
        <w:tabs>
          <w:tab w:val="left" w:pos="284"/>
        </w:tabs>
        <w:spacing w:before="0"/>
        <w:ind w:left="284" w:firstLine="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LAN</w:t>
      </w:r>
      <w:r w:rsidRPr="00D477F3">
        <w:rPr>
          <w:rFonts w:ascii="Times New Roman" w:hAnsi="Times New Roman" w:cs="Times New Roman"/>
          <w:color w:val="000000" w:themeColor="text1"/>
          <w:sz w:val="22"/>
          <w:szCs w:val="22"/>
        </w:rPr>
        <w:t>;</w:t>
      </w:r>
    </w:p>
    <w:p w14:paraId="6460CDD2" w14:textId="77777777" w:rsidR="00460CC0" w:rsidRPr="00D477F3" w:rsidRDefault="00460CC0" w:rsidP="00460CC0">
      <w:pPr>
        <w:pStyle w:val="Stopka"/>
        <w:tabs>
          <w:tab w:val="clear" w:pos="4536"/>
          <w:tab w:val="clear" w:pos="9072"/>
        </w:tabs>
        <w:spacing w:line="276" w:lineRule="auto"/>
        <w:ind w:left="284" w:right="-1"/>
        <w:jc w:val="both"/>
        <w:rPr>
          <w:color w:val="000000" w:themeColor="text1"/>
          <w:sz w:val="22"/>
          <w:szCs w:val="22"/>
          <w:highlight w:val="yellow"/>
        </w:rPr>
      </w:pPr>
    </w:p>
    <w:p w14:paraId="4427BDBA" w14:textId="3DF5241E" w:rsidR="001756E5" w:rsidRPr="00D477F3" w:rsidRDefault="00542878" w:rsidP="00542878">
      <w:pPr>
        <w:pStyle w:val="Akapitzlist"/>
        <w:numPr>
          <w:ilvl w:val="0"/>
          <w:numId w:val="55"/>
        </w:numPr>
        <w:autoSpaceDE w:val="0"/>
        <w:spacing w:line="276" w:lineRule="auto"/>
        <w:ind w:left="284" w:hanging="426"/>
        <w:jc w:val="both"/>
        <w:rPr>
          <w:color w:val="000000" w:themeColor="text1"/>
          <w:sz w:val="22"/>
          <w:szCs w:val="22"/>
        </w:rPr>
      </w:pPr>
      <w:r w:rsidRPr="00D477F3">
        <w:rPr>
          <w:color w:val="000000" w:themeColor="text1"/>
          <w:sz w:val="22"/>
          <w:szCs w:val="22"/>
        </w:rPr>
        <w:t>w</w:t>
      </w:r>
      <w:r w:rsidR="001756E5" w:rsidRPr="00D477F3">
        <w:rPr>
          <w:color w:val="000000" w:themeColor="text1"/>
          <w:sz w:val="22"/>
          <w:szCs w:val="22"/>
        </w:rPr>
        <w:t xml:space="preserve">ykonanie robót budowlanych nie objętych projektem budowlanym, polegających na remoncie lokalu mieszkalnego (pustostanu) </w:t>
      </w:r>
      <w:r w:rsidRPr="00D477F3">
        <w:rPr>
          <w:color w:val="000000" w:themeColor="text1"/>
          <w:sz w:val="22"/>
          <w:szCs w:val="22"/>
        </w:rPr>
        <w:t>przy</w:t>
      </w:r>
      <w:r w:rsidR="00AA1ACA" w:rsidRPr="00D477F3">
        <w:rPr>
          <w:color w:val="000000" w:themeColor="text1"/>
          <w:sz w:val="22"/>
          <w:szCs w:val="22"/>
        </w:rPr>
        <w:t xml:space="preserve"> ul. </w:t>
      </w:r>
      <w:r w:rsidRPr="00D477F3">
        <w:rPr>
          <w:color w:val="000000" w:themeColor="text1"/>
          <w:sz w:val="22"/>
          <w:szCs w:val="22"/>
        </w:rPr>
        <w:t xml:space="preserve">S. </w:t>
      </w:r>
      <w:r w:rsidR="00AA1ACA" w:rsidRPr="00D477F3">
        <w:rPr>
          <w:color w:val="000000" w:themeColor="text1"/>
          <w:sz w:val="22"/>
          <w:szCs w:val="22"/>
        </w:rPr>
        <w:t>Chudoby 8/10</w:t>
      </w:r>
      <w:r w:rsidRPr="00D477F3">
        <w:rPr>
          <w:color w:val="000000" w:themeColor="text1"/>
          <w:sz w:val="22"/>
          <w:szCs w:val="22"/>
        </w:rPr>
        <w:t>.</w:t>
      </w:r>
    </w:p>
    <w:p w14:paraId="29F5E4AD" w14:textId="77777777" w:rsidR="005038D2" w:rsidRPr="00D477F3" w:rsidRDefault="005038D2" w:rsidP="00542878">
      <w:pPr>
        <w:pStyle w:val="Stopka"/>
        <w:tabs>
          <w:tab w:val="clear" w:pos="4536"/>
          <w:tab w:val="clear" w:pos="9072"/>
        </w:tabs>
        <w:spacing w:line="276" w:lineRule="auto"/>
        <w:ind w:left="284" w:right="-1" w:hanging="426"/>
        <w:jc w:val="both"/>
        <w:rPr>
          <w:color w:val="000000" w:themeColor="text1"/>
          <w:sz w:val="22"/>
          <w:szCs w:val="22"/>
          <w:highlight w:val="yellow"/>
        </w:rPr>
      </w:pPr>
    </w:p>
    <w:p w14:paraId="14B881CB" w14:textId="407F92A4" w:rsidR="005038D2" w:rsidRPr="0044253D" w:rsidRDefault="005038D2" w:rsidP="005038D2">
      <w:pPr>
        <w:pStyle w:val="Akapitzlist"/>
        <w:numPr>
          <w:ilvl w:val="0"/>
          <w:numId w:val="29"/>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 xml:space="preserve">z zastrzeżeniem ust. 4 </w:t>
      </w:r>
      <w:r w:rsidR="003F61E2" w:rsidRPr="0044253D">
        <w:rPr>
          <w:color w:val="000000" w:themeColor="text1"/>
          <w:sz w:val="22"/>
          <w:szCs w:val="22"/>
        </w:rPr>
        <w:t xml:space="preserve">i 5 </w:t>
      </w:r>
      <w:r w:rsidRPr="0044253D">
        <w:rPr>
          <w:color w:val="000000" w:themeColor="text1"/>
          <w:sz w:val="22"/>
          <w:szCs w:val="22"/>
        </w:rPr>
        <w:t>niniejszego paragrafu określają:</w:t>
      </w:r>
    </w:p>
    <w:p w14:paraId="0557FC27" w14:textId="69F14FBB" w:rsidR="005038D2" w:rsidRPr="0044253D" w:rsidRDefault="005038D2" w:rsidP="00433390">
      <w:pPr>
        <w:pStyle w:val="Akapitzlist"/>
        <w:numPr>
          <w:ilvl w:val="0"/>
          <w:numId w:val="53"/>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59AD570C" w14:textId="3EDC4F6C"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Dla budynku przy ul. S. Chudoby 6</w:t>
      </w:r>
    </w:p>
    <w:p w14:paraId="1B710883"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5A6040BC" w14:textId="77777777" w:rsidR="005038D2" w:rsidRPr="0044253D" w:rsidRDefault="005038D2" w:rsidP="005038D2">
      <w:pPr>
        <w:autoSpaceDE w:val="0"/>
        <w:spacing w:line="276" w:lineRule="auto"/>
        <w:ind w:left="142" w:firstLine="567"/>
        <w:rPr>
          <w:color w:val="000000" w:themeColor="text1"/>
          <w:sz w:val="22"/>
          <w:szCs w:val="22"/>
        </w:rPr>
      </w:pPr>
      <w:r w:rsidRPr="0044253D">
        <w:rPr>
          <w:color w:val="000000" w:themeColor="text1"/>
          <w:sz w:val="22"/>
          <w:szCs w:val="22"/>
        </w:rPr>
        <w:t>b)</w:t>
      </w:r>
      <w:r w:rsidRPr="0044253D">
        <w:rPr>
          <w:color w:val="000000" w:themeColor="text1"/>
          <w:sz w:val="22"/>
          <w:szCs w:val="22"/>
        </w:rPr>
        <w:tab/>
        <w:t>Decyzja nr 5073/2017 z dnia 08.09.2017 r. pozwolenie na budowę;</w:t>
      </w:r>
    </w:p>
    <w:p w14:paraId="39A06083" w14:textId="54155828" w:rsidR="005038D2" w:rsidRPr="0044253D" w:rsidRDefault="00901998" w:rsidP="001756E5">
      <w:pPr>
        <w:autoSpaceDE w:val="0"/>
        <w:spacing w:line="276" w:lineRule="auto"/>
        <w:ind w:left="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w:t>
      </w:r>
      <w:r w:rsidR="001756E5" w:rsidRPr="0044253D">
        <w:rPr>
          <w:color w:val="000000" w:themeColor="text1"/>
          <w:sz w:val="22"/>
          <w:szCs w:val="22"/>
        </w:rPr>
        <w:t>branża budowlana, sanitarna, elektryczna;</w:t>
      </w:r>
    </w:p>
    <w:p w14:paraId="58A350DD"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0C620EDF"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636DC828" w14:textId="09329BB7" w:rsidR="005038D2" w:rsidRDefault="005038D2" w:rsidP="005038D2">
      <w:pPr>
        <w:autoSpaceDE w:val="0"/>
        <w:spacing w:line="276" w:lineRule="auto"/>
        <w:ind w:firstLine="709"/>
        <w:rPr>
          <w:color w:val="000000" w:themeColor="text1"/>
          <w:sz w:val="22"/>
          <w:szCs w:val="22"/>
        </w:rPr>
      </w:pPr>
      <w:r w:rsidRPr="0044253D">
        <w:rPr>
          <w:color w:val="000000" w:themeColor="text1"/>
          <w:sz w:val="22"/>
          <w:szCs w:val="22"/>
        </w:rPr>
        <w:t>f)</w:t>
      </w:r>
      <w:r w:rsidRPr="0044253D">
        <w:rPr>
          <w:color w:val="000000" w:themeColor="text1"/>
          <w:sz w:val="22"/>
          <w:szCs w:val="22"/>
        </w:rPr>
        <w:tab/>
        <w:t>Decyzja nr 654/2017 pozwolenie konserwatorskie - decyzja zamienna</w:t>
      </w:r>
    </w:p>
    <w:p w14:paraId="72AE902A" w14:textId="37D941B1" w:rsidR="003B4E60" w:rsidRDefault="003B4E60" w:rsidP="005038D2">
      <w:pPr>
        <w:autoSpaceDE w:val="0"/>
        <w:spacing w:line="276" w:lineRule="auto"/>
        <w:ind w:firstLine="709"/>
        <w:rPr>
          <w:bCs/>
          <w:sz w:val="22"/>
          <w:szCs w:val="22"/>
          <w:lang w:eastAsia="pl-PL"/>
        </w:rPr>
      </w:pPr>
      <w:r>
        <w:rPr>
          <w:color w:val="000000" w:themeColor="text1"/>
          <w:sz w:val="22"/>
          <w:szCs w:val="22"/>
        </w:rPr>
        <w:t xml:space="preserve">g) </w:t>
      </w:r>
      <w:r>
        <w:rPr>
          <w:rFonts w:ascii="Verdana" w:hAnsi="Verdana" w:cs="Arial-BoldMT"/>
          <w:bCs/>
          <w:sz w:val="18"/>
          <w:szCs w:val="18"/>
          <w:lang w:eastAsia="pl-PL"/>
        </w:rPr>
        <w:t xml:space="preserve">       </w:t>
      </w:r>
      <w:r w:rsidR="00675288">
        <w:rPr>
          <w:rFonts w:ascii="Verdana" w:hAnsi="Verdana" w:cs="Arial-BoldMT"/>
          <w:bCs/>
          <w:sz w:val="18"/>
          <w:szCs w:val="18"/>
          <w:lang w:eastAsia="pl-PL"/>
        </w:rPr>
        <w:t xml:space="preserve"> </w:t>
      </w:r>
      <w:r>
        <w:rPr>
          <w:bCs/>
          <w:sz w:val="22"/>
          <w:szCs w:val="22"/>
          <w:lang w:eastAsia="pl-PL"/>
        </w:rPr>
        <w:t>P</w:t>
      </w:r>
      <w:r w:rsidRPr="003B4E60">
        <w:rPr>
          <w:bCs/>
          <w:sz w:val="22"/>
          <w:szCs w:val="22"/>
          <w:lang w:eastAsia="pl-PL"/>
        </w:rPr>
        <w:t>rojekt organizacji ruchu zastępczego</w:t>
      </w:r>
    </w:p>
    <w:p w14:paraId="05A4967A" w14:textId="318B5C36" w:rsidR="005038D2" w:rsidRPr="0044253D" w:rsidRDefault="0083172B" w:rsidP="005038D2">
      <w:pPr>
        <w:autoSpaceDE w:val="0"/>
        <w:spacing w:line="276" w:lineRule="auto"/>
        <w:ind w:left="567" w:firstLine="141"/>
        <w:rPr>
          <w:color w:val="000000" w:themeColor="text1"/>
          <w:sz w:val="22"/>
          <w:szCs w:val="22"/>
        </w:rPr>
      </w:pPr>
      <w:r>
        <w:rPr>
          <w:color w:val="000000" w:themeColor="text1"/>
          <w:sz w:val="22"/>
          <w:szCs w:val="22"/>
        </w:rPr>
        <w:t>h</w:t>
      </w:r>
      <w:r w:rsidR="005038D2" w:rsidRPr="0044253D">
        <w:rPr>
          <w:color w:val="000000" w:themeColor="text1"/>
          <w:sz w:val="22"/>
          <w:szCs w:val="22"/>
        </w:rPr>
        <w:t xml:space="preserve">)         </w:t>
      </w:r>
      <w:r w:rsidR="0003719E">
        <w:rPr>
          <w:color w:val="000000" w:themeColor="text1"/>
          <w:sz w:val="22"/>
          <w:szCs w:val="22"/>
        </w:rPr>
        <w:t xml:space="preserve"> </w:t>
      </w:r>
      <w:r w:rsidR="005038D2" w:rsidRPr="0044253D">
        <w:rPr>
          <w:color w:val="000000" w:themeColor="text1"/>
          <w:sz w:val="22"/>
          <w:szCs w:val="22"/>
        </w:rPr>
        <w:t xml:space="preserve">Harmonogram rzeczowo-finansowy </w:t>
      </w:r>
    </w:p>
    <w:p w14:paraId="071913BF" w14:textId="53BBF81F" w:rsidR="005038D2" w:rsidRPr="0044253D" w:rsidRDefault="005038D2" w:rsidP="005038D2">
      <w:pPr>
        <w:pStyle w:val="Akapitzlist"/>
        <w:autoSpaceDE w:val="0"/>
        <w:spacing w:line="276" w:lineRule="auto"/>
        <w:ind w:left="644"/>
        <w:rPr>
          <w:color w:val="000000" w:themeColor="text1"/>
          <w:sz w:val="22"/>
          <w:szCs w:val="22"/>
        </w:rPr>
      </w:pPr>
      <w:r w:rsidRPr="0044253D">
        <w:rPr>
          <w:color w:val="000000" w:themeColor="text1"/>
          <w:sz w:val="22"/>
          <w:szCs w:val="22"/>
        </w:rPr>
        <w:t>Dla budynku przy ul. S. Chudoby 8</w:t>
      </w:r>
    </w:p>
    <w:p w14:paraId="05BE6ECC" w14:textId="77777777" w:rsidR="005038D2" w:rsidRPr="0044253D" w:rsidRDefault="005038D2" w:rsidP="005038D2">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t>Projekt Budowlany zmian;</w:t>
      </w:r>
    </w:p>
    <w:p w14:paraId="75AD3C2F" w14:textId="77777777" w:rsidR="005038D2" w:rsidRPr="0044253D" w:rsidRDefault="005038D2" w:rsidP="005038D2">
      <w:pPr>
        <w:autoSpaceDE w:val="0"/>
        <w:spacing w:line="276" w:lineRule="auto"/>
        <w:ind w:left="142" w:firstLine="567"/>
        <w:rPr>
          <w:color w:val="000000" w:themeColor="text1"/>
          <w:sz w:val="22"/>
          <w:szCs w:val="22"/>
        </w:rPr>
      </w:pPr>
      <w:r w:rsidRPr="0044253D">
        <w:rPr>
          <w:color w:val="000000" w:themeColor="text1"/>
          <w:sz w:val="22"/>
          <w:szCs w:val="22"/>
        </w:rPr>
        <w:t>b)</w:t>
      </w:r>
      <w:r w:rsidRPr="0044253D">
        <w:rPr>
          <w:color w:val="000000" w:themeColor="text1"/>
          <w:sz w:val="22"/>
          <w:szCs w:val="22"/>
        </w:rPr>
        <w:tab/>
        <w:t>Decyzja nr 5156 /2017 z dnia 12.09.2017 r. pozwolenie na budowę;</w:t>
      </w:r>
    </w:p>
    <w:p w14:paraId="11EAD120" w14:textId="49ED68C3" w:rsidR="005038D2" w:rsidRPr="0044253D" w:rsidRDefault="00901998" w:rsidP="005038D2">
      <w:pPr>
        <w:autoSpaceDE w:val="0"/>
        <w:spacing w:line="276" w:lineRule="auto"/>
        <w:ind w:firstLine="709"/>
        <w:rPr>
          <w:color w:val="000000" w:themeColor="text1"/>
          <w:sz w:val="22"/>
          <w:szCs w:val="22"/>
        </w:rPr>
      </w:pPr>
      <w:r w:rsidRPr="0044253D">
        <w:rPr>
          <w:color w:val="000000" w:themeColor="text1"/>
          <w:sz w:val="22"/>
          <w:szCs w:val="22"/>
        </w:rPr>
        <w:t>c)</w:t>
      </w:r>
      <w:r w:rsidRPr="0044253D">
        <w:rPr>
          <w:color w:val="000000" w:themeColor="text1"/>
          <w:sz w:val="22"/>
          <w:szCs w:val="22"/>
        </w:rPr>
        <w:tab/>
        <w:t>Projekt wykonawczy:</w:t>
      </w:r>
      <w:r w:rsidRPr="0044253D">
        <w:rPr>
          <w:bCs/>
          <w:iCs/>
          <w:color w:val="000000" w:themeColor="text1"/>
          <w:sz w:val="22"/>
          <w:szCs w:val="22"/>
        </w:rPr>
        <w:t xml:space="preserve"> Architektura, Instalacje sanitarne, Instalacje elektryczne,</w:t>
      </w:r>
    </w:p>
    <w:p w14:paraId="78657F21"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d)          Specyfikacje Techniczne Wykonania i Odbioru Robót Budowlanych;</w:t>
      </w:r>
    </w:p>
    <w:p w14:paraId="68CB1244" w14:textId="77777777" w:rsidR="005038D2" w:rsidRPr="0044253D" w:rsidRDefault="005038D2" w:rsidP="005038D2">
      <w:pPr>
        <w:autoSpaceDE w:val="0"/>
        <w:spacing w:line="276" w:lineRule="auto"/>
        <w:ind w:firstLine="709"/>
        <w:rPr>
          <w:color w:val="000000" w:themeColor="text1"/>
          <w:sz w:val="22"/>
          <w:szCs w:val="22"/>
        </w:rPr>
      </w:pPr>
      <w:r w:rsidRPr="0044253D">
        <w:rPr>
          <w:color w:val="000000" w:themeColor="text1"/>
          <w:sz w:val="22"/>
          <w:szCs w:val="22"/>
        </w:rPr>
        <w:t>e)          Przedmiary robót;</w:t>
      </w:r>
    </w:p>
    <w:p w14:paraId="5188AF84" w14:textId="381190D3" w:rsidR="005038D2" w:rsidRDefault="005038D2" w:rsidP="005038D2">
      <w:pPr>
        <w:autoSpaceDE w:val="0"/>
        <w:spacing w:line="276" w:lineRule="auto"/>
        <w:ind w:firstLine="709"/>
        <w:rPr>
          <w:color w:val="000000" w:themeColor="text1"/>
          <w:sz w:val="22"/>
          <w:szCs w:val="22"/>
        </w:rPr>
      </w:pPr>
      <w:r w:rsidRPr="0044253D">
        <w:rPr>
          <w:color w:val="000000" w:themeColor="text1"/>
          <w:sz w:val="22"/>
          <w:szCs w:val="22"/>
        </w:rPr>
        <w:t>f)</w:t>
      </w:r>
      <w:r w:rsidRPr="0044253D">
        <w:rPr>
          <w:color w:val="000000" w:themeColor="text1"/>
          <w:sz w:val="22"/>
          <w:szCs w:val="22"/>
        </w:rPr>
        <w:tab/>
        <w:t>Decyzja nr 655/2017 pozwolenie konserwatorskie</w:t>
      </w:r>
      <w:r w:rsidR="00AA74B2">
        <w:rPr>
          <w:color w:val="000000" w:themeColor="text1"/>
          <w:sz w:val="22"/>
          <w:szCs w:val="22"/>
        </w:rPr>
        <w:t xml:space="preserve"> – decyzja zamienna</w:t>
      </w:r>
    </w:p>
    <w:p w14:paraId="7AAB810F" w14:textId="2EB5B99C" w:rsidR="00AA74B2" w:rsidRPr="00AA74B2" w:rsidRDefault="00AA74B2" w:rsidP="00AA74B2">
      <w:pPr>
        <w:autoSpaceDE w:val="0"/>
        <w:spacing w:line="276" w:lineRule="auto"/>
        <w:ind w:firstLine="709"/>
        <w:rPr>
          <w:bCs/>
          <w:color w:val="000000" w:themeColor="text1"/>
          <w:sz w:val="22"/>
          <w:szCs w:val="22"/>
        </w:rPr>
      </w:pPr>
      <w:r>
        <w:rPr>
          <w:bCs/>
          <w:color w:val="000000" w:themeColor="text1"/>
          <w:sz w:val="22"/>
          <w:szCs w:val="22"/>
        </w:rPr>
        <w:t xml:space="preserve">g)          </w:t>
      </w:r>
      <w:r w:rsidRPr="00AA74B2">
        <w:rPr>
          <w:bCs/>
          <w:color w:val="000000" w:themeColor="text1"/>
          <w:sz w:val="22"/>
          <w:szCs w:val="22"/>
        </w:rPr>
        <w:t>Projekt organizacji ruchu zastępczego</w:t>
      </w:r>
    </w:p>
    <w:p w14:paraId="3D7754F8" w14:textId="36484EFD" w:rsidR="003B4E60" w:rsidRPr="0044253D" w:rsidRDefault="00AA74B2" w:rsidP="00675288">
      <w:pPr>
        <w:autoSpaceDE w:val="0"/>
        <w:spacing w:line="276" w:lineRule="auto"/>
        <w:ind w:firstLine="709"/>
        <w:rPr>
          <w:color w:val="000000" w:themeColor="text1"/>
          <w:sz w:val="22"/>
          <w:szCs w:val="22"/>
        </w:rPr>
      </w:pPr>
      <w:r w:rsidRPr="00AA74B2">
        <w:rPr>
          <w:color w:val="000000" w:themeColor="text1"/>
          <w:sz w:val="22"/>
          <w:szCs w:val="22"/>
        </w:rPr>
        <w:t xml:space="preserve">h)          Harmonogram rzeczowo-finansowy </w:t>
      </w:r>
    </w:p>
    <w:p w14:paraId="6091C83F" w14:textId="21314944" w:rsidR="005038D2" w:rsidRPr="0044253D" w:rsidRDefault="001756E5" w:rsidP="003652C2">
      <w:pPr>
        <w:autoSpaceDE w:val="0"/>
        <w:spacing w:line="276" w:lineRule="auto"/>
        <w:ind w:left="567" w:hanging="283"/>
        <w:rPr>
          <w:color w:val="000000" w:themeColor="text1"/>
          <w:sz w:val="22"/>
          <w:szCs w:val="22"/>
        </w:rPr>
      </w:pPr>
      <w:r w:rsidRPr="0044253D">
        <w:rPr>
          <w:color w:val="000000" w:themeColor="text1"/>
          <w:sz w:val="22"/>
          <w:szCs w:val="22"/>
        </w:rPr>
        <w:t>2)  Specyfikacja</w:t>
      </w:r>
      <w:r w:rsidR="00917EF3" w:rsidRPr="0044253D">
        <w:rPr>
          <w:color w:val="000000" w:themeColor="text1"/>
          <w:sz w:val="22"/>
          <w:szCs w:val="22"/>
        </w:rPr>
        <w:t xml:space="preserve"> techniczna</w:t>
      </w:r>
      <w:r w:rsidRPr="0044253D">
        <w:rPr>
          <w:color w:val="000000" w:themeColor="text1"/>
          <w:sz w:val="22"/>
          <w:szCs w:val="22"/>
        </w:rPr>
        <w:t xml:space="preserve"> wykonania i odbioru robót budowlanych oraz przedmiary dla zakresu prac związaneg</w:t>
      </w:r>
      <w:r w:rsidR="003F61E2" w:rsidRPr="0044253D">
        <w:rPr>
          <w:color w:val="000000" w:themeColor="text1"/>
          <w:sz w:val="22"/>
          <w:szCs w:val="22"/>
        </w:rPr>
        <w:t>o  z remontem lokalu mieszkalnego (pustostanu</w:t>
      </w:r>
      <w:r w:rsidRPr="0044253D">
        <w:rPr>
          <w:color w:val="000000" w:themeColor="text1"/>
          <w:sz w:val="22"/>
          <w:szCs w:val="22"/>
        </w:rPr>
        <w:t>) przy ul. S. Chudoby 8/10</w:t>
      </w:r>
    </w:p>
    <w:p w14:paraId="24DFBA0D" w14:textId="4AB3DBC4" w:rsidR="005038D2" w:rsidRPr="007D44AA" w:rsidRDefault="0043300A" w:rsidP="003F61E2">
      <w:pPr>
        <w:pStyle w:val="Akapitzlist"/>
        <w:numPr>
          <w:ilvl w:val="0"/>
          <w:numId w:val="29"/>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sidRPr="007D44AA">
        <w:rPr>
          <w:color w:val="000000" w:themeColor="text1"/>
          <w:sz w:val="22"/>
          <w:szCs w:val="22"/>
        </w:rPr>
        <w:t>5073/2017 z dnia 08.09.2017 r</w:t>
      </w:r>
      <w:r w:rsidR="00C936B3" w:rsidRPr="007D44AA">
        <w:rPr>
          <w:color w:val="000000" w:themeColor="text1"/>
          <w:sz w:val="22"/>
          <w:szCs w:val="22"/>
        </w:rPr>
        <w:t xml:space="preserve"> dla budynku przy ul. </w:t>
      </w:r>
      <w:r w:rsidR="003F61E2" w:rsidRPr="007D44AA">
        <w:rPr>
          <w:color w:val="000000" w:themeColor="text1"/>
          <w:sz w:val="22"/>
          <w:szCs w:val="22"/>
        </w:rPr>
        <w:t xml:space="preserve">S. </w:t>
      </w:r>
      <w:r w:rsidR="00C936B3" w:rsidRPr="007D44AA">
        <w:rPr>
          <w:color w:val="000000" w:themeColor="text1"/>
          <w:sz w:val="22"/>
          <w:szCs w:val="22"/>
        </w:rPr>
        <w:t xml:space="preserve">Chudoby 6 </w:t>
      </w:r>
      <w:r w:rsidRPr="007D44AA">
        <w:rPr>
          <w:color w:val="000000" w:themeColor="text1"/>
          <w:sz w:val="22"/>
          <w:szCs w:val="22"/>
        </w:rPr>
        <w:t xml:space="preserve"> oraz nr 5156 /2017 z dnia 12.09.2017 r.</w:t>
      </w:r>
      <w:r w:rsidR="00C936B3" w:rsidRPr="007D44AA">
        <w:rPr>
          <w:color w:val="000000" w:themeColor="text1"/>
          <w:sz w:val="22"/>
          <w:szCs w:val="22"/>
        </w:rPr>
        <w:t xml:space="preserve"> dla budynku przy ul. </w:t>
      </w:r>
      <w:r w:rsidR="00BE7BD7" w:rsidRPr="007D44AA">
        <w:rPr>
          <w:color w:val="000000" w:themeColor="text1"/>
          <w:sz w:val="22"/>
          <w:szCs w:val="22"/>
        </w:rPr>
        <w:t xml:space="preserve">S. </w:t>
      </w:r>
      <w:r w:rsidR="003F61E2" w:rsidRPr="007D44AA">
        <w:rPr>
          <w:color w:val="000000" w:themeColor="text1"/>
          <w:sz w:val="22"/>
          <w:szCs w:val="22"/>
        </w:rPr>
        <w:t xml:space="preserve">Chudoby 8  </w:t>
      </w:r>
      <w:r w:rsidRPr="007D44AA">
        <w:rPr>
          <w:color w:val="000000" w:themeColor="text1"/>
          <w:sz w:val="22"/>
          <w:szCs w:val="22"/>
          <w:lang w:eastAsia="ar-SA"/>
        </w:rPr>
        <w:t xml:space="preserve"> zatwierdzającej projekt budowlany i udzielającej pozwolenia na wykonanie robót budowlanych. </w:t>
      </w:r>
      <w:r w:rsidRPr="007D44AA">
        <w:rPr>
          <w:b/>
          <w:color w:val="000000" w:themeColor="text1"/>
          <w:sz w:val="22"/>
          <w:szCs w:val="22"/>
          <w:lang w:eastAsia="ar-SA"/>
        </w:rPr>
        <w:t xml:space="preserve">Przedmiotem umowy jest wykonanie części prac wskazanych w projekcie budowlanym, w </w:t>
      </w:r>
      <w:r w:rsidR="004344DA" w:rsidRPr="007D44AA">
        <w:rPr>
          <w:b/>
          <w:color w:val="000000" w:themeColor="text1"/>
          <w:sz w:val="22"/>
          <w:szCs w:val="22"/>
          <w:lang w:eastAsia="ar-SA"/>
        </w:rPr>
        <w:t>zakresie wskazanym w przedmiarach</w:t>
      </w:r>
      <w:r w:rsidRPr="007D44AA">
        <w:rPr>
          <w:b/>
          <w:color w:val="000000" w:themeColor="text1"/>
          <w:sz w:val="22"/>
          <w:szCs w:val="22"/>
          <w:lang w:eastAsia="ar-SA"/>
        </w:rPr>
        <w:t xml:space="preserve"> robót. </w:t>
      </w:r>
    </w:p>
    <w:p w14:paraId="07B7E47A" w14:textId="31A716BB" w:rsidR="003F61E2" w:rsidRPr="007D44AA" w:rsidRDefault="003F61E2" w:rsidP="000B47B5">
      <w:pPr>
        <w:pStyle w:val="Akapitzlist"/>
        <w:numPr>
          <w:ilvl w:val="0"/>
          <w:numId w:val="29"/>
        </w:numPr>
        <w:autoSpaceDE w:val="0"/>
        <w:spacing w:line="276" w:lineRule="auto"/>
        <w:jc w:val="both"/>
        <w:rPr>
          <w:color w:val="000000" w:themeColor="text1"/>
          <w:sz w:val="22"/>
          <w:szCs w:val="22"/>
        </w:rPr>
      </w:pPr>
      <w:r w:rsidRPr="007D44AA">
        <w:rPr>
          <w:color w:val="000000" w:themeColor="text1"/>
          <w:sz w:val="22"/>
          <w:szCs w:val="22"/>
          <w:lang w:eastAsia="ar-SA"/>
        </w:rPr>
        <w:t>Zak</w:t>
      </w:r>
      <w:r w:rsidR="000B47B5" w:rsidRPr="007D44AA">
        <w:rPr>
          <w:color w:val="000000" w:themeColor="text1"/>
          <w:sz w:val="22"/>
          <w:szCs w:val="22"/>
          <w:lang w:eastAsia="ar-SA"/>
        </w:rPr>
        <w:t>res prac dla remontu pustostanu</w:t>
      </w:r>
      <w:r w:rsidRPr="007D44AA">
        <w:rPr>
          <w:color w:val="000000" w:themeColor="text1"/>
          <w:sz w:val="22"/>
          <w:szCs w:val="22"/>
          <w:lang w:eastAsia="ar-SA"/>
        </w:rPr>
        <w:t xml:space="preserve"> nie ujętego w dokumentacji projektowej określają przedmiary robót w pustostanach i Specyfikacj</w:t>
      </w:r>
      <w:r w:rsidR="00917EF3" w:rsidRPr="007D44AA">
        <w:rPr>
          <w:color w:val="000000" w:themeColor="text1"/>
          <w:sz w:val="22"/>
          <w:szCs w:val="22"/>
          <w:lang w:eastAsia="ar-SA"/>
        </w:rPr>
        <w:t>a</w:t>
      </w:r>
      <w:r w:rsidRPr="007D44AA">
        <w:rPr>
          <w:color w:val="000000" w:themeColor="text1"/>
          <w:sz w:val="22"/>
          <w:szCs w:val="22"/>
          <w:lang w:eastAsia="ar-SA"/>
        </w:rPr>
        <w:t xml:space="preserve"> </w:t>
      </w:r>
      <w:r w:rsidR="00917EF3" w:rsidRPr="007D44AA">
        <w:rPr>
          <w:color w:val="000000" w:themeColor="text1"/>
          <w:sz w:val="22"/>
          <w:szCs w:val="22"/>
        </w:rPr>
        <w:t xml:space="preserve">Techniczna </w:t>
      </w:r>
      <w:r w:rsidRPr="007D44AA">
        <w:rPr>
          <w:color w:val="000000" w:themeColor="text1"/>
          <w:sz w:val="22"/>
          <w:szCs w:val="22"/>
        </w:rPr>
        <w:t>Wykonania i Odbioru R</w:t>
      </w:r>
      <w:r w:rsidR="000B47B5" w:rsidRPr="007D44AA">
        <w:rPr>
          <w:color w:val="000000" w:themeColor="text1"/>
          <w:sz w:val="22"/>
          <w:szCs w:val="22"/>
        </w:rPr>
        <w:t xml:space="preserve">obót Budowlanych w pustostanie </w:t>
      </w:r>
      <w:r w:rsidRPr="007D44AA">
        <w:rPr>
          <w:color w:val="000000" w:themeColor="text1"/>
          <w:sz w:val="22"/>
          <w:szCs w:val="22"/>
        </w:rPr>
        <w:t xml:space="preserve">przy ul. </w:t>
      </w:r>
      <w:r w:rsidR="000B47B5" w:rsidRPr="007D44AA">
        <w:rPr>
          <w:color w:val="000000" w:themeColor="text1"/>
          <w:sz w:val="22"/>
          <w:szCs w:val="22"/>
        </w:rPr>
        <w:t xml:space="preserve">S. </w:t>
      </w:r>
      <w:r w:rsidRPr="007D44AA">
        <w:rPr>
          <w:color w:val="000000" w:themeColor="text1"/>
          <w:sz w:val="22"/>
          <w:szCs w:val="22"/>
        </w:rPr>
        <w:t>Chudoby 8/10</w:t>
      </w:r>
      <w:r w:rsidR="000B47B5" w:rsidRPr="007D44AA">
        <w:rPr>
          <w:color w:val="000000" w:themeColor="text1"/>
          <w:sz w:val="22"/>
          <w:szCs w:val="22"/>
        </w:rPr>
        <w:t>.</w:t>
      </w:r>
      <w:r w:rsidRPr="007D44AA">
        <w:rPr>
          <w:color w:val="000000" w:themeColor="text1"/>
          <w:sz w:val="22"/>
          <w:szCs w:val="22"/>
        </w:rPr>
        <w:t xml:space="preserve"> </w:t>
      </w:r>
    </w:p>
    <w:p w14:paraId="50778E03" w14:textId="0BCD135E" w:rsidR="0019174A" w:rsidRPr="007D44AA" w:rsidRDefault="0019174A" w:rsidP="0043300A">
      <w:pPr>
        <w:pStyle w:val="Akapitzlist"/>
        <w:numPr>
          <w:ilvl w:val="0"/>
          <w:numId w:val="29"/>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 xml:space="preserve">na etapie postępowania przetargowe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43300A">
      <w:pPr>
        <w:numPr>
          <w:ilvl w:val="0"/>
          <w:numId w:val="29"/>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43300A">
      <w:pPr>
        <w:numPr>
          <w:ilvl w:val="0"/>
          <w:numId w:val="29"/>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w:t>
      </w:r>
      <w:r w:rsidRPr="007D44AA">
        <w:rPr>
          <w:color w:val="000000" w:themeColor="text1"/>
          <w:sz w:val="22"/>
          <w:szCs w:val="22"/>
        </w:rPr>
        <w:lastRenderedPageBreak/>
        <w:t>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48BCC572" w:rsidR="0043300A" w:rsidRPr="007D44AA" w:rsidRDefault="0043300A" w:rsidP="0043300A">
      <w:pPr>
        <w:pStyle w:val="Akapitzlist"/>
        <w:numPr>
          <w:ilvl w:val="0"/>
          <w:numId w:val="29"/>
        </w:numPr>
        <w:spacing w:line="276" w:lineRule="auto"/>
        <w:jc w:val="both"/>
        <w:rPr>
          <w:color w:val="000000" w:themeColor="text1"/>
          <w:sz w:val="22"/>
          <w:szCs w:val="22"/>
        </w:rPr>
      </w:pPr>
      <w:r w:rsidRPr="007D44AA">
        <w:rPr>
          <w:color w:val="000000" w:themeColor="text1"/>
          <w:sz w:val="22"/>
          <w:szCs w:val="22"/>
        </w:rPr>
        <w:t xml:space="preserve"> Roboty budowlane będą wykonywane na terenie czynnym. Przedmiot u</w:t>
      </w:r>
      <w:r w:rsidR="007926EE" w:rsidRPr="007D44AA">
        <w:rPr>
          <w:color w:val="000000" w:themeColor="text1"/>
          <w:sz w:val="22"/>
          <w:szCs w:val="22"/>
        </w:rPr>
        <w:t>mowy będzie wykonywany w budynkach zamieszkałych</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43300A">
      <w:pPr>
        <w:pStyle w:val="Akapitzlist"/>
        <w:numPr>
          <w:ilvl w:val="0"/>
          <w:numId w:val="29"/>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20C7969D" w:rsidR="0019174A" w:rsidRPr="007D44AA"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D418C1" w:rsidRPr="007D44AA">
        <w:rPr>
          <w:b/>
          <w:color w:val="000000" w:themeColor="text1"/>
          <w:sz w:val="22"/>
          <w:szCs w:val="22"/>
        </w:rPr>
        <w:t xml:space="preserve">30 listopada 2019 roku </w:t>
      </w:r>
      <w:r w:rsidRPr="007D44AA">
        <w:rPr>
          <w:color w:val="000000" w:themeColor="text1"/>
          <w:sz w:val="22"/>
          <w:szCs w:val="22"/>
        </w:rPr>
        <w:t xml:space="preserve">od </w:t>
      </w:r>
      <w:r w:rsidR="0002498C" w:rsidRPr="007D44AA">
        <w:rPr>
          <w:color w:val="000000" w:themeColor="text1"/>
          <w:sz w:val="22"/>
          <w:szCs w:val="22"/>
        </w:rPr>
        <w:t>podpisania</w:t>
      </w:r>
      <w:r w:rsidR="008E16C4" w:rsidRPr="007D44AA">
        <w:rPr>
          <w:color w:val="000000" w:themeColor="text1"/>
          <w:sz w:val="22"/>
          <w:szCs w:val="22"/>
        </w:rPr>
        <w:t xml:space="preserve"> </w:t>
      </w:r>
      <w:r w:rsidRPr="007D44AA">
        <w:rPr>
          <w:color w:val="000000" w:themeColor="text1"/>
          <w:sz w:val="22"/>
          <w:szCs w:val="22"/>
        </w:rPr>
        <w:t xml:space="preserve">umowy przez Strony, zgodnie z </w:t>
      </w:r>
      <w:r w:rsidRPr="007D44AA">
        <w:rPr>
          <w:color w:val="000000" w:themeColor="text1"/>
          <w:sz w:val="22"/>
          <w:szCs w:val="22"/>
          <w:lang w:eastAsia="pl-PL"/>
        </w:rPr>
        <w:t>harmonogramem rzeczowo–finansowym robót</w:t>
      </w:r>
      <w:r w:rsidR="00B343F7" w:rsidRPr="007D44AA">
        <w:rPr>
          <w:color w:val="000000" w:themeColor="text1"/>
          <w:sz w:val="22"/>
          <w:szCs w:val="22"/>
          <w:lang w:eastAsia="pl-PL"/>
        </w:rPr>
        <w:t xml:space="preserve"> odrębnie dla każdego </w:t>
      </w:r>
      <w:r w:rsidR="009B48A8" w:rsidRPr="007D44AA">
        <w:rPr>
          <w:color w:val="000000" w:themeColor="text1"/>
          <w:sz w:val="22"/>
          <w:szCs w:val="22"/>
          <w:lang w:eastAsia="pl-PL"/>
        </w:rPr>
        <w:t>budynku</w:t>
      </w:r>
      <w:r w:rsidRPr="007D44AA">
        <w:rPr>
          <w:color w:val="000000" w:themeColor="text1"/>
          <w:sz w:val="22"/>
          <w:szCs w:val="22"/>
          <w:lang w:eastAsia="pl-PL"/>
        </w:rPr>
        <w:t xml:space="preserve"> stanowiącym  </w:t>
      </w:r>
      <w:r w:rsidRPr="007D44AA">
        <w:rPr>
          <w:b/>
          <w:color w:val="000000" w:themeColor="text1"/>
          <w:sz w:val="22"/>
          <w:szCs w:val="22"/>
          <w:lang w:eastAsia="pl-PL"/>
        </w:rPr>
        <w:t>załącznik nr 3 do umowy</w:t>
      </w:r>
      <w:r w:rsidRPr="007D44AA">
        <w:rPr>
          <w:color w:val="000000" w:themeColor="text1"/>
          <w:sz w:val="22"/>
          <w:szCs w:val="22"/>
          <w:lang w:eastAsia="pl-PL"/>
        </w:rPr>
        <w:t>.</w:t>
      </w:r>
      <w:r w:rsidR="0002498C" w:rsidRPr="007D44AA">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01144E78" w14:textId="77777777" w:rsidR="0019174A" w:rsidRPr="007D44AA" w:rsidRDefault="0019174A">
      <w:pPr>
        <w:spacing w:line="276" w:lineRule="auto"/>
        <w:rPr>
          <w:b/>
          <w:color w:val="000000" w:themeColor="text1"/>
          <w:sz w:val="22"/>
          <w:szCs w:val="22"/>
          <w:lang w:eastAsia="pl-PL"/>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435D6B7B"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7777777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 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5C2EDC17" w14:textId="3DB37AD0" w:rsidR="0019174A" w:rsidRPr="00F972FB"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złożenie najpóźniej w dniu podpisania umowy potwierdzonych za zgodność z oryginałem przez Wykonawcę kopii uprawnień kierownika budowy i kierowników robót ujętych w ofercie wraz </w:t>
      </w:r>
      <w:r w:rsidRPr="007D44AA">
        <w:rPr>
          <w:color w:val="000000" w:themeColor="text1"/>
          <w:sz w:val="22"/>
          <w:szCs w:val="22"/>
        </w:rPr>
        <w:br/>
        <w:t xml:space="preserve">z aktualnym zaświadczeniem z Izby Inżynierów Budownictwa o przynależności do właściwej izby </w:t>
      </w:r>
      <w:r w:rsidRPr="00F972FB">
        <w:rPr>
          <w:color w:val="000000" w:themeColor="text1"/>
          <w:sz w:val="22"/>
          <w:szCs w:val="22"/>
        </w:rPr>
        <w:t>samorządu zawodowego</w:t>
      </w:r>
      <w:r w:rsidR="00F972FB" w:rsidRPr="00F972FB">
        <w:rPr>
          <w:color w:val="000000" w:themeColor="text1"/>
          <w:sz w:val="22"/>
          <w:szCs w:val="22"/>
        </w:rPr>
        <w:t xml:space="preserve"> oraz o</w:t>
      </w:r>
      <w:r w:rsidR="00F972FB" w:rsidRPr="00F972FB">
        <w:rPr>
          <w:sz w:val="22"/>
          <w:szCs w:val="22"/>
        </w:rPr>
        <w:t>świadczeni</w:t>
      </w:r>
      <w:r w:rsidR="00C654DC">
        <w:rPr>
          <w:sz w:val="22"/>
          <w:szCs w:val="22"/>
        </w:rPr>
        <w:t>a</w:t>
      </w:r>
      <w:r w:rsidR="00F972FB" w:rsidRPr="00F972FB">
        <w:rPr>
          <w:sz w:val="22"/>
          <w:szCs w:val="22"/>
        </w:rPr>
        <w:t xml:space="preserve"> potwierdzające</w:t>
      </w:r>
      <w:r w:rsidR="00C654DC">
        <w:rPr>
          <w:sz w:val="22"/>
          <w:szCs w:val="22"/>
        </w:rPr>
        <w:t>go</w:t>
      </w:r>
      <w:r w:rsidR="00F972FB" w:rsidRPr="00F972FB">
        <w:rPr>
          <w:sz w:val="22"/>
          <w:szCs w:val="22"/>
        </w:rPr>
        <w:t xml:space="preserve"> udział </w:t>
      </w:r>
      <w:r w:rsidR="007845F6">
        <w:rPr>
          <w:sz w:val="22"/>
          <w:szCs w:val="22"/>
        </w:rPr>
        <w:t>kierownika prac konserwatorskich</w:t>
      </w:r>
      <w:r w:rsidR="00F972FB" w:rsidRPr="00F972FB">
        <w:rPr>
          <w:sz w:val="22"/>
          <w:szCs w:val="22"/>
        </w:rPr>
        <w:t xml:space="preserve"> w pracach konserwatorskich przy zabytkach wpisanych do rejestru zabytków, zgodnie z </w:t>
      </w:r>
      <w:r w:rsidR="00F972FB" w:rsidRPr="00F972FB">
        <w:rPr>
          <w:rFonts w:cstheme="minorHAnsi"/>
          <w:sz w:val="22"/>
          <w:szCs w:val="22"/>
        </w:rPr>
        <w:t xml:space="preserve">art. 37a ustawy z dnia 23 lipca 2003r. o ochronie zabytków i opiece nad zabytkami (Dz. U. z 2014 r. poz. 1446 z </w:t>
      </w:r>
      <w:proofErr w:type="spellStart"/>
      <w:r w:rsidR="00F972FB" w:rsidRPr="00F972FB">
        <w:rPr>
          <w:rFonts w:cstheme="minorHAnsi"/>
          <w:sz w:val="22"/>
          <w:szCs w:val="22"/>
        </w:rPr>
        <w:t>późn</w:t>
      </w:r>
      <w:proofErr w:type="spellEnd"/>
      <w:r w:rsidR="00F972FB" w:rsidRPr="00F972FB">
        <w:rPr>
          <w:rFonts w:cstheme="minorHAnsi"/>
          <w:sz w:val="22"/>
          <w:szCs w:val="22"/>
        </w:rPr>
        <w:t>. zm.).</w:t>
      </w:r>
      <w:r w:rsidR="00666920">
        <w:rPr>
          <w:rFonts w:cstheme="minorHAnsi"/>
          <w:sz w:val="22"/>
          <w:szCs w:val="22"/>
        </w:rPr>
        <w:t xml:space="preserve"> </w:t>
      </w:r>
      <w:r w:rsidR="004664E7" w:rsidRPr="00F972FB">
        <w:rPr>
          <w:color w:val="000000" w:themeColor="text1"/>
          <w:sz w:val="22"/>
          <w:szCs w:val="22"/>
        </w:rPr>
        <w:t>Obowiązek przedstawiania w/w dokumentów dotyczy również przypadku zmiany ww. osób</w:t>
      </w:r>
      <w:r w:rsidRPr="00F972FB">
        <w:rPr>
          <w:color w:val="000000" w:themeColor="text1"/>
          <w:sz w:val="22"/>
          <w:szCs w:val="22"/>
        </w:rPr>
        <w:t>;</w:t>
      </w:r>
    </w:p>
    <w:p w14:paraId="0CBE55A5" w14:textId="77777777"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robót budowlanych zgodnie z decyzjami – pozwoleniami konserwatorskimi;</w:t>
      </w:r>
    </w:p>
    <w:p w14:paraId="7CE85502" w14:textId="77777777" w:rsidR="0019174A" w:rsidRPr="007D44AA"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powiadamianie </w:t>
      </w:r>
      <w:r w:rsidR="001A37AA" w:rsidRPr="007D44AA">
        <w:rPr>
          <w:color w:val="000000" w:themeColor="text1"/>
          <w:sz w:val="22"/>
          <w:szCs w:val="22"/>
        </w:rPr>
        <w:t xml:space="preserve">Miejskiego </w:t>
      </w:r>
      <w:r w:rsidRPr="007D44AA">
        <w:rPr>
          <w:color w:val="000000" w:themeColor="text1"/>
          <w:sz w:val="22"/>
          <w:szCs w:val="22"/>
        </w:rPr>
        <w:t>Kons</w:t>
      </w:r>
      <w:r w:rsidR="001A37AA" w:rsidRPr="007D44AA">
        <w:rPr>
          <w:color w:val="000000" w:themeColor="text1"/>
          <w:sz w:val="22"/>
          <w:szCs w:val="22"/>
        </w:rPr>
        <w:t>erwatora Zabytków o rozpoczęciu i</w:t>
      </w:r>
      <w:r w:rsidRPr="007D44AA">
        <w:rPr>
          <w:color w:val="000000" w:themeColor="text1"/>
          <w:sz w:val="22"/>
          <w:szCs w:val="22"/>
        </w:rPr>
        <w:t xml:space="preserve"> zakończeniu</w:t>
      </w:r>
      <w:r w:rsidR="001A37AA" w:rsidRPr="007D44AA">
        <w:rPr>
          <w:color w:val="000000" w:themeColor="text1"/>
          <w:sz w:val="22"/>
          <w:szCs w:val="22"/>
        </w:rPr>
        <w:t xml:space="preserve"> robót</w:t>
      </w:r>
      <w:r w:rsidRPr="007D44AA">
        <w:rPr>
          <w:color w:val="000000" w:themeColor="text1"/>
          <w:sz w:val="22"/>
          <w:szCs w:val="22"/>
        </w:rPr>
        <w:t>, oraz wykonywanie wszystkich innych obowiązków, zgodnie z pozwoleniem konserwatorskim;</w:t>
      </w:r>
    </w:p>
    <w:p w14:paraId="78122529" w14:textId="7777777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prac zgodnie z ustawą z dnia 23 lipca 2003 r. o ochronie zabytków</w:t>
      </w:r>
      <w:r w:rsidR="005702B5" w:rsidRPr="007D44AA">
        <w:rPr>
          <w:color w:val="000000" w:themeColor="text1"/>
          <w:sz w:val="22"/>
          <w:szCs w:val="22"/>
        </w:rPr>
        <w:t xml:space="preserve"> </w:t>
      </w:r>
      <w:r w:rsidRPr="007D44AA">
        <w:rPr>
          <w:color w:val="000000" w:themeColor="text1"/>
          <w:sz w:val="22"/>
          <w:szCs w:val="22"/>
        </w:rPr>
        <w:t>i opiece nad zabytkami wraz z przepisami wykonawczymi;</w:t>
      </w:r>
    </w:p>
    <w:p w14:paraId="6B288469" w14:textId="77777777" w:rsidR="0019174A" w:rsidRPr="007D44AA" w:rsidRDefault="0019174A"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7D44AA">
        <w:rPr>
          <w:color w:val="000000" w:themeColor="text1"/>
          <w:sz w:val="22"/>
          <w:szCs w:val="22"/>
        </w:rPr>
        <w:t xml:space="preserve">każdorazowe informowanie Zamawiającego o przekazaniu do wykonania części przedmiotu umowy podwykonawcom wraz z oświadczeniem </w:t>
      </w:r>
      <w:r w:rsidR="00F070FC" w:rsidRPr="00EE6137">
        <w:rPr>
          <w:sz w:val="22"/>
          <w:szCs w:val="22"/>
        </w:rPr>
        <w:t xml:space="preserve">o objęciu robót ubezpieczeniem </w:t>
      </w:r>
      <w:r w:rsidRPr="00EE6137">
        <w:rPr>
          <w:sz w:val="22"/>
          <w:szCs w:val="22"/>
        </w:rPr>
        <w:t>od odpowiedzialności cywilnej na warunkach określonych w niniejszej umowie;</w:t>
      </w:r>
    </w:p>
    <w:p w14:paraId="40431D41"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 xml:space="preserve">najpóźniej w dniu podpisania umowy przedłożenie Zamawiającemu oświadczenia – wykazu umów dotyczących osób wykonujących czynności bezpośrednio związane z realizacją zamówienia tzn. wszystkie roboty budowlane wykonywane na terenie budowy w branży budowlanej, sanitarnej </w:t>
      </w:r>
      <w:r w:rsidR="005702B5" w:rsidRPr="00EE6137">
        <w:rPr>
          <w:sz w:val="22"/>
          <w:szCs w:val="22"/>
        </w:rPr>
        <w:br/>
      </w:r>
      <w:r w:rsidRPr="00EE6137">
        <w:rPr>
          <w:sz w:val="22"/>
          <w:szCs w:val="22"/>
        </w:rPr>
        <w:t>i elektrycznej opisane w dokumentacji projektowej w zakresie</w:t>
      </w:r>
      <w:bookmarkStart w:id="1" w:name="_GoBack"/>
      <w:r w:rsidRPr="00EE6137">
        <w:rPr>
          <w:sz w:val="22"/>
          <w:szCs w:val="22"/>
        </w:rPr>
        <w:t xml:space="preserve"> </w:t>
      </w:r>
      <w:bookmarkEnd w:id="1"/>
      <w:r w:rsidRPr="00EE6137">
        <w:rPr>
          <w:sz w:val="22"/>
          <w:szCs w:val="22"/>
        </w:rPr>
        <w:t>obejmującym przedmiot zamówienia, z wyłączeniem kierownika budowy</w:t>
      </w:r>
      <w:r w:rsidR="003014CA" w:rsidRPr="00EE6137">
        <w:rPr>
          <w:sz w:val="22"/>
          <w:szCs w:val="22"/>
        </w:rPr>
        <w:t xml:space="preserve"> i </w:t>
      </w:r>
      <w:r w:rsidRPr="00EE6137">
        <w:rPr>
          <w:sz w:val="22"/>
          <w:szCs w:val="22"/>
        </w:rPr>
        <w:t xml:space="preserve"> kierownik</w:t>
      </w:r>
      <w:r w:rsidR="003014CA" w:rsidRPr="00EE6137">
        <w:rPr>
          <w:sz w:val="22"/>
          <w:szCs w:val="22"/>
        </w:rPr>
        <w:t>ów</w:t>
      </w:r>
      <w:r w:rsidRPr="00EE6137">
        <w:rPr>
          <w:sz w:val="22"/>
          <w:szCs w:val="22"/>
        </w:rPr>
        <w:t xml:space="preserve"> robót, zatrudnionych przy realizacji zamówienia na podstawie umowy o pracę wraz ze wskazaniem czynnośc</w:t>
      </w:r>
      <w:r w:rsidR="003014CA" w:rsidRPr="00EE6137">
        <w:rPr>
          <w:sz w:val="22"/>
          <w:szCs w:val="22"/>
        </w:rPr>
        <w:t xml:space="preserve">i jakie będą te osoby wykonywać </w:t>
      </w:r>
      <w:r w:rsidRPr="00EE6137">
        <w:rPr>
          <w:sz w:val="22"/>
          <w:szCs w:val="22"/>
        </w:rPr>
        <w:t>w zakresie realizacji zamówienia dotyczące robót budowlanych objętych przedmiotem zamówienia. W wykazie należy wymienić umowy dotyczące wszystkich pracowników zobowiązanych do wykonywania pracy określoneg</w:t>
      </w:r>
      <w:r w:rsidR="003153ED" w:rsidRPr="00EE6137">
        <w:rPr>
          <w:sz w:val="22"/>
          <w:szCs w:val="22"/>
        </w:rPr>
        <w:t>o rodzaju na rzecz pracodawcy i </w:t>
      </w:r>
      <w:r w:rsidRPr="00EE6137">
        <w:rPr>
          <w:sz w:val="22"/>
          <w:szCs w:val="22"/>
        </w:rPr>
        <w:t>pod jego kierownictwem oraz w miejscu i czasie wyznaczonym przez pracodawcę, dla udokumentowania faktu zatrudnienia we własnym przedsiębiorstwie lub przez podwykonawców osób wykonujących czynności w zakresie realizacji zamówienia dotyczących robót budowlanych objętych przedmiotem zamówienia na podstawie umowy o pracę w sposób określony w art. 22 § 1 ustawy</w:t>
      </w:r>
      <w:r w:rsidR="003014CA" w:rsidRPr="00EE6137">
        <w:rPr>
          <w:sz w:val="22"/>
          <w:szCs w:val="22"/>
        </w:rPr>
        <w:t xml:space="preserve"> </w:t>
      </w:r>
      <w:r w:rsidRPr="00EE6137">
        <w:rPr>
          <w:sz w:val="22"/>
          <w:szCs w:val="22"/>
        </w:rPr>
        <w:t>z dnia 26 czerwca 1974 r. Kodeks pracy, zwana w dalszej treści umowy ”Kodeksem pracy” - wykaz stanowi załącznik nr 5 do umowy;</w:t>
      </w:r>
    </w:p>
    <w:p w14:paraId="69C60BFF"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przeprowadzenie robót budowlanych zgodnie z wymogami rozporządzenia Ministra Infrastruktury z dnia 6 lutego 2003 r. w sprawie bezpieczeństwa i higieny pracy podczas wykonywania robót budowlanych;</w:t>
      </w:r>
    </w:p>
    <w:p w14:paraId="6DC7171E" w14:textId="77777777" w:rsidR="00CF11EE" w:rsidRPr="00EE6137" w:rsidRDefault="0019174A" w:rsidP="00675911">
      <w:pPr>
        <w:numPr>
          <w:ilvl w:val="0"/>
          <w:numId w:val="8"/>
        </w:numPr>
        <w:overflowPunct w:val="0"/>
        <w:autoSpaceDE w:val="0"/>
        <w:spacing w:line="276" w:lineRule="auto"/>
        <w:ind w:left="426" w:hanging="425"/>
        <w:jc w:val="both"/>
        <w:textAlignment w:val="baseline"/>
        <w:rPr>
          <w:sz w:val="22"/>
          <w:szCs w:val="22"/>
        </w:rPr>
      </w:pPr>
      <w:r w:rsidRPr="00EE6137">
        <w:rPr>
          <w:sz w:val="22"/>
          <w:szCs w:val="22"/>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i na własny na 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789A4565"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 xml:space="preserve">zabezpieczenie terenu budowy z zachowaniem należytej staranności zgodnie z przepisami Bhp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deklaracją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EE6137">
          <w:rPr>
            <w:rStyle w:val="Hipercze"/>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77777777"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77777777"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prowadzenie 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ezpieczeństwa i ochrony zdrowia</w:t>
      </w:r>
      <w:r w:rsidR="00322FB7" w:rsidRPr="00EE6137">
        <w:rPr>
          <w:sz w:val="22"/>
          <w:szCs w:val="22"/>
        </w:rPr>
        <w:t>;</w:t>
      </w:r>
    </w:p>
    <w:p w14:paraId="7B657953" w14:textId="2AE5F173"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 xml:space="preserve">uzyskanie (o ile zajdzie taka konieczność) na podstawie pełnomocnictwa udzielonego przez Zamawiającego zezwolenia Zarządu Dróg i Utrzymania Miasta we Wrocławiu na zajęcie pasa drogowego na czas niezbędny do zrealizowania przedmiotu umowy, w tym opracowanie projektu organizacji ruchu zastępczego oraz zdania zajmowanego pasa 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dojazdu samochodom wywożącym śmieci oraz dostawczym do lokali użytkowych oraz dojścia mieszkańcom do klatek schodowych;</w:t>
      </w:r>
    </w:p>
    <w:p w14:paraId="1FC5F1DA" w14:textId="385F02E0"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Pr="00EE6137">
        <w:rPr>
          <w:sz w:val="22"/>
          <w:szCs w:val="22"/>
        </w:rPr>
        <w:t>i energii elektrycznej;</w:t>
      </w:r>
    </w:p>
    <w:p w14:paraId="07DBF424" w14:textId="11349384"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43960446" w:rsidR="00435A83" w:rsidRPr="00EE6137" w:rsidRDefault="00435A83"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Wykonawca zapewni nadzór przyrodniczy oraz wykonana </w:t>
      </w:r>
      <w:r w:rsidR="00153CC1" w:rsidRPr="00EE6137">
        <w:rPr>
          <w:sz w:val="22"/>
          <w:szCs w:val="22"/>
        </w:rPr>
        <w:t>inwentaryzację ornitologiczną w </w:t>
      </w:r>
      <w:r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9EAB96F" w:rsidR="000E0B8B" w:rsidRPr="00EE6137" w:rsidRDefault="00435A83"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W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Pr="00EE6137">
        <w:rPr>
          <w:sz w:val="22"/>
          <w:szCs w:val="22"/>
        </w:rPr>
        <w:t>zarządcy budynku oraz inspektorowi robót budowlanych.</w:t>
      </w:r>
      <w:r w:rsidR="00E864FD" w:rsidRPr="00EE6137">
        <w:rPr>
          <w:sz w:val="22"/>
          <w:szCs w:val="22"/>
        </w:rPr>
        <w:t xml:space="preserve"> </w:t>
      </w:r>
      <w:r w:rsidRPr="00EE6137">
        <w:rPr>
          <w:sz w:val="22"/>
          <w:szCs w:val="22"/>
        </w:rPr>
        <w:t xml:space="preserve">Jeżeli w wyremontowanym budynku nie ma możliwości pozostawienia dostępu do użytkowanych siedlisk (np. szczelin w elewacji i </w:t>
      </w:r>
      <w:r w:rsidRPr="00A70710">
        <w:rPr>
          <w:color w:val="000000" w:themeColor="text1"/>
          <w:sz w:val="22"/>
          <w:szCs w:val="22"/>
        </w:rPr>
        <w:t>stropodachu</w:t>
      </w:r>
      <w:r w:rsidR="00A44C47" w:rsidRPr="00A70710">
        <w:rPr>
          <w:color w:val="000000" w:themeColor="text1"/>
          <w:sz w:val="22"/>
          <w:szCs w:val="22"/>
        </w:rPr>
        <w:t>)</w:t>
      </w:r>
      <w:r w:rsidRPr="00A70710">
        <w:rPr>
          <w:color w:val="000000" w:themeColor="text1"/>
          <w:sz w:val="22"/>
          <w:szCs w:val="22"/>
        </w:rPr>
        <w:t xml:space="preserve"> należy </w:t>
      </w:r>
      <w:r w:rsidRPr="00EE6137">
        <w:rPr>
          <w:sz w:val="22"/>
          <w:szCs w:val="22"/>
        </w:rPr>
        <w:t>zapewnić zwierzętom siedliska zastępcze w</w:t>
      </w:r>
      <w:r w:rsidR="00153CC1" w:rsidRPr="00EE6137">
        <w:rPr>
          <w:sz w:val="22"/>
          <w:szCs w:val="22"/>
        </w:rPr>
        <w:t> </w:t>
      </w:r>
      <w:r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77777777"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t xml:space="preserve">Zamawiający jest zobowiązany w terminach określonych umową do: </w:t>
      </w:r>
    </w:p>
    <w:p w14:paraId="5514A18B" w14:textId="373327FF"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5B49F8">
      <w:pPr>
        <w:numPr>
          <w:ilvl w:val="0"/>
          <w:numId w:val="28"/>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wykonane roboty, zgodnie z Protokołem odbioru ostatecznego przedmiotu umowy  stanowiącym załącznik n</w:t>
      </w:r>
      <w:r w:rsidR="004079F0" w:rsidRPr="00D477F3">
        <w:rPr>
          <w:color w:val="000000" w:themeColor="text1"/>
          <w:sz w:val="22"/>
          <w:szCs w:val="22"/>
        </w:rPr>
        <w:t>r 14</w:t>
      </w:r>
      <w:r w:rsidRPr="00D477F3">
        <w:rPr>
          <w:color w:val="000000" w:themeColor="text1"/>
          <w:sz w:val="22"/>
          <w:szCs w:val="22"/>
        </w:rPr>
        <w:t xml:space="preserve"> do umowy;</w:t>
      </w:r>
    </w:p>
    <w:p w14:paraId="72412908" w14:textId="77777777" w:rsidR="0019174A" w:rsidRPr="00D477F3" w:rsidRDefault="0019174A" w:rsidP="005B49F8">
      <w:pPr>
        <w:numPr>
          <w:ilvl w:val="0"/>
          <w:numId w:val="28"/>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74D1FAF0" w:rsidR="00A86CBF" w:rsidRPr="007D44AA" w:rsidRDefault="00A86CBF" w:rsidP="00A86CBF">
      <w:pPr>
        <w:numPr>
          <w:ilvl w:val="0"/>
          <w:numId w:val="34"/>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2 pkt 1,</w:t>
      </w:r>
      <w:r w:rsidR="00B9465D" w:rsidRP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kompletnie wykonane elementy robót </w:t>
      </w:r>
      <w:r w:rsidR="00E4248F" w:rsidRPr="007D44AA">
        <w:rPr>
          <w:bCs/>
          <w:color w:val="000000" w:themeColor="text1"/>
          <w:sz w:val="22"/>
          <w:szCs w:val="22"/>
        </w:rPr>
        <w:t>osobno</w:t>
      </w:r>
      <w:r w:rsidRPr="007D44AA">
        <w:rPr>
          <w:bCs/>
          <w:color w:val="000000" w:themeColor="text1"/>
          <w:sz w:val="22"/>
          <w:szCs w:val="22"/>
        </w:rPr>
        <w:t xml:space="preserve">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 xml:space="preserve">przy ul. </w:t>
      </w:r>
      <w:r w:rsidR="00C57B6F" w:rsidRPr="007D44AA">
        <w:rPr>
          <w:bCs/>
          <w:color w:val="000000" w:themeColor="text1"/>
          <w:sz w:val="22"/>
          <w:szCs w:val="22"/>
        </w:rPr>
        <w:t xml:space="preserve">S. </w:t>
      </w:r>
      <w:r w:rsidRPr="007D44AA">
        <w:rPr>
          <w:bCs/>
          <w:color w:val="000000" w:themeColor="text1"/>
          <w:sz w:val="22"/>
          <w:szCs w:val="22"/>
        </w:rPr>
        <w:t xml:space="preserve">Chudoby 6 i ul. </w:t>
      </w:r>
      <w:r w:rsidR="00C57B6F" w:rsidRPr="007D44AA">
        <w:rPr>
          <w:bCs/>
          <w:color w:val="000000" w:themeColor="text1"/>
          <w:sz w:val="22"/>
          <w:szCs w:val="22"/>
        </w:rPr>
        <w:t xml:space="preserve">S. </w:t>
      </w:r>
      <w:r w:rsidRPr="007D44AA">
        <w:rPr>
          <w:bCs/>
          <w:color w:val="000000" w:themeColor="text1"/>
          <w:sz w:val="22"/>
          <w:szCs w:val="22"/>
        </w:rPr>
        <w:t xml:space="preserve">Chudoby 8, potwierdzonych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odrębnie dla każdego z budynków</w:t>
      </w:r>
      <w:r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6F00F2">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60CB1D88" w:rsidR="00D3417F" w:rsidRPr="007D44AA" w:rsidRDefault="00A86CBF"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pkt 1,</w:t>
      </w:r>
      <w:r w:rsidR="00B9465D" w:rsidRPr="007D44AA">
        <w:rPr>
          <w:bCs/>
          <w:color w:val="000000" w:themeColor="text1"/>
          <w:sz w:val="22"/>
          <w:szCs w:val="22"/>
        </w:rPr>
        <w:t xml:space="preserve"> </w:t>
      </w:r>
      <w:r w:rsidR="004245B3" w:rsidRPr="007D44AA">
        <w:rPr>
          <w:bCs/>
          <w:color w:val="000000" w:themeColor="text1"/>
          <w:sz w:val="22"/>
          <w:szCs w:val="22"/>
        </w:rPr>
        <w:t>2</w:t>
      </w:r>
      <w:r w:rsidRPr="007D44AA">
        <w:rPr>
          <w:bCs/>
          <w:color w:val="000000" w:themeColor="text1"/>
          <w:sz w:val="22"/>
          <w:szCs w:val="22"/>
        </w:rPr>
        <w:t xml:space="preserve"> 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6B38CDE9" w:rsidR="00D3417F" w:rsidRPr="007D44AA" w:rsidRDefault="00D3417F" w:rsidP="00D3417F">
      <w:pPr>
        <w:numPr>
          <w:ilvl w:val="0"/>
          <w:numId w:val="34"/>
        </w:numPr>
        <w:suppressAutoHyphens w:val="0"/>
        <w:spacing w:line="276" w:lineRule="auto"/>
        <w:ind w:left="426"/>
        <w:jc w:val="both"/>
        <w:rPr>
          <w:bCs/>
          <w:color w:val="000000" w:themeColor="text1"/>
          <w:sz w:val="22"/>
          <w:szCs w:val="22"/>
        </w:rPr>
      </w:pPr>
      <w:r w:rsidRPr="007D44AA">
        <w:rPr>
          <w:color w:val="000000" w:themeColor="text1"/>
          <w:sz w:val="22"/>
          <w:szCs w:val="22"/>
        </w:rPr>
        <w:t>Strony ustalają, że przedmiotem odbioru częściowego prac wskazanych w § 1 ust.</w:t>
      </w:r>
      <w:r w:rsidR="004A3D5E" w:rsidRPr="007D44AA">
        <w:rPr>
          <w:color w:val="000000" w:themeColor="text1"/>
          <w:sz w:val="22"/>
          <w:szCs w:val="22"/>
        </w:rPr>
        <w:t xml:space="preserve"> </w:t>
      </w:r>
      <w:r w:rsidRPr="007D44AA">
        <w:rPr>
          <w:color w:val="000000" w:themeColor="text1"/>
          <w:sz w:val="22"/>
          <w:szCs w:val="22"/>
        </w:rPr>
        <w:t>2 pkt 3  będzie wyremontowany pustostan pod adresem przy ul. S. Chudoby 8/10. Odbiór dokonywany będzie na podstawie kosztorysów powykonawczych.</w:t>
      </w:r>
    </w:p>
    <w:p w14:paraId="0B58B157" w14:textId="77777777" w:rsidR="00D3417F" w:rsidRPr="007D44AA" w:rsidRDefault="00BF2772"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64981385" w:rsidR="00267346" w:rsidRPr="00D3417F" w:rsidRDefault="0019174A" w:rsidP="00D3417F">
      <w:pPr>
        <w:numPr>
          <w:ilvl w:val="0"/>
          <w:numId w:val="34"/>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nastąpi w terminie do 5</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5B49F8">
      <w:pPr>
        <w:numPr>
          <w:ilvl w:val="0"/>
          <w:numId w:val="22"/>
        </w:numPr>
        <w:tabs>
          <w:tab w:val="left" w:pos="709"/>
        </w:tabs>
        <w:overflowPunct w:val="0"/>
        <w:autoSpaceDE w:val="0"/>
        <w:spacing w:line="276" w:lineRule="auto"/>
        <w:ind w:left="851" w:hanging="425"/>
        <w:jc w:val="both"/>
        <w:textAlignment w:val="baseline"/>
        <w:rPr>
          <w:sz w:val="22"/>
          <w:szCs w:val="22"/>
        </w:rPr>
      </w:pPr>
      <w:r w:rsidRPr="00EE6137">
        <w:rPr>
          <w:sz w:val="22"/>
          <w:szCs w:val="22"/>
        </w:rPr>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594AA58C" w:rsidR="00B22910" w:rsidRPr="00EE6137" w:rsidRDefault="00F61E0F"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zgodnych z § 3 ust. 1 pkt 2</w:t>
      </w:r>
      <w:r w:rsidR="00B818AC" w:rsidRPr="00EE6137">
        <w:rPr>
          <w:sz w:val="22"/>
          <w:szCs w:val="22"/>
        </w:rPr>
        <w:t>2</w:t>
      </w:r>
      <w:r w:rsidR="0019174A" w:rsidRPr="00EE6137">
        <w:rPr>
          <w:sz w:val="22"/>
          <w:szCs w:val="22"/>
        </w:rPr>
        <w:t xml:space="preserve"> umowy;</w:t>
      </w:r>
    </w:p>
    <w:p w14:paraId="01EFBDD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19CFF5A5" w:rsidR="004968E8" w:rsidRPr="00EE6137" w:rsidRDefault="00F61E0F" w:rsidP="00810590">
      <w:pPr>
        <w:numPr>
          <w:ilvl w:val="0"/>
          <w:numId w:val="22"/>
        </w:numPr>
        <w:suppressAutoHyphens w:val="0"/>
        <w:autoSpaceDE w:val="0"/>
        <w:autoSpaceDN w:val="0"/>
        <w:adjustRightInd w:val="0"/>
        <w:spacing w:line="276" w:lineRule="auto"/>
        <w:jc w:val="both"/>
        <w:rPr>
          <w:sz w:val="22"/>
          <w:szCs w:val="22"/>
          <w:lang w:eastAsia="pl-PL"/>
        </w:rPr>
      </w:pPr>
      <w:r w:rsidRPr="00EE6137">
        <w:rPr>
          <w:sz w:val="22"/>
          <w:szCs w:val="22"/>
        </w:rPr>
        <w:t xml:space="preserve">   </w:t>
      </w:r>
      <w:r w:rsidR="0019174A" w:rsidRPr="00EE6137">
        <w:rPr>
          <w:sz w:val="22"/>
          <w:szCs w:val="22"/>
        </w:rPr>
        <w:t>podpisanych, przez udzielającego gwarancji, kart gwarancyjnych wraz z adresem, na których</w:t>
      </w:r>
      <w:r w:rsidR="00810590" w:rsidRPr="00EE6137">
        <w:rPr>
          <w:sz w:val="22"/>
          <w:szCs w:val="22"/>
          <w:lang w:eastAsia="pl-PL"/>
        </w:rPr>
        <w:t xml:space="preserve"> </w:t>
      </w:r>
      <w:r w:rsidRPr="00EE6137">
        <w:rPr>
          <w:sz w:val="22"/>
          <w:szCs w:val="22"/>
        </w:rPr>
        <w:t>zostały zamontowane urządzenia.</w:t>
      </w:r>
    </w:p>
    <w:p w14:paraId="54447D01" w14:textId="1FDA9510"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4BE17796"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p>
    <w:p w14:paraId="4A14BC45"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 jest niezgodnie z dokumentami, o jakich mowa w § 1 ust. 3 umowy i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433390">
      <w:pPr>
        <w:numPr>
          <w:ilvl w:val="0"/>
          <w:numId w:val="57"/>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433390">
      <w:pPr>
        <w:numPr>
          <w:ilvl w:val="0"/>
          <w:numId w:val="57"/>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6E7F9CCB" w14:textId="77777777" w:rsidR="00406861" w:rsidRPr="00EE6137" w:rsidRDefault="006E6B88" w:rsidP="00433390">
      <w:pPr>
        <w:numPr>
          <w:ilvl w:val="0"/>
          <w:numId w:val="57"/>
        </w:numPr>
        <w:suppressAutoHyphens w:val="0"/>
        <w:spacing w:line="276" w:lineRule="auto"/>
        <w:ind w:left="284" w:hanging="284"/>
        <w:jc w:val="both"/>
        <w:rPr>
          <w:b/>
          <w:sz w:val="22"/>
          <w:szCs w:val="22"/>
        </w:rPr>
      </w:pPr>
      <w:r w:rsidRPr="00EE6137">
        <w:rPr>
          <w:sz w:val="22"/>
          <w:szCs w:val="22"/>
          <w:lang w:eastAsia="pl-PL"/>
        </w:rPr>
        <w:t xml:space="preserve"> </w:t>
      </w:r>
      <w:r w:rsidR="00406861" w:rsidRPr="00EE6137">
        <w:rPr>
          <w:sz w:val="22"/>
          <w:szCs w:val="22"/>
          <w:lang w:eastAsia="pl-PL"/>
        </w:rPr>
        <w:t xml:space="preserve"> Jeżeli w toku czynności odbiorczych zostaną stwierdzone wady i usterki, to Zamawiającemu</w:t>
      </w:r>
    </w:p>
    <w:p w14:paraId="30AF12B4" w14:textId="77777777" w:rsidR="00406861" w:rsidRPr="00EE6137" w:rsidRDefault="00406861" w:rsidP="00053DF0">
      <w:pPr>
        <w:suppressAutoHyphens w:val="0"/>
        <w:autoSpaceDE w:val="0"/>
        <w:autoSpaceDN w:val="0"/>
        <w:adjustRightInd w:val="0"/>
        <w:spacing w:line="276" w:lineRule="auto"/>
        <w:ind w:left="426"/>
        <w:jc w:val="both"/>
        <w:rPr>
          <w:sz w:val="22"/>
          <w:szCs w:val="22"/>
          <w:lang w:eastAsia="pl-PL"/>
        </w:rPr>
      </w:pPr>
      <w:r w:rsidRPr="00EE6137">
        <w:rPr>
          <w:sz w:val="22"/>
          <w:szCs w:val="22"/>
          <w:lang w:eastAsia="pl-PL"/>
        </w:rPr>
        <w:t>przysługują następujące uprawnienia:</w:t>
      </w:r>
    </w:p>
    <w:p w14:paraId="476D6014" w14:textId="6AFF9386"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Wady/usterki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wad/usterek określony </w:t>
      </w:r>
      <w:r w:rsidRPr="00E4248F">
        <w:rPr>
          <w:sz w:val="22"/>
          <w:szCs w:val="22"/>
          <w:lang w:eastAsia="pl-PL"/>
        </w:rPr>
        <w:t>w protokole usunięcia wad.</w:t>
      </w:r>
    </w:p>
    <w:p w14:paraId="4A0BAD31" w14:textId="3E877CFC"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665A8712" w14:textId="04AFA6C0" w:rsidR="00406861" w:rsidRPr="00E4248F" w:rsidRDefault="00406861" w:rsidP="00E4248F">
      <w:pPr>
        <w:pStyle w:val="Akapitzlist"/>
        <w:numPr>
          <w:ilvl w:val="0"/>
          <w:numId w:val="63"/>
        </w:numPr>
        <w:suppressAutoHyphens w:val="0"/>
        <w:autoSpaceDE w:val="0"/>
        <w:autoSpaceDN w:val="0"/>
        <w:adjustRightInd w:val="0"/>
        <w:spacing w:line="276" w:lineRule="auto"/>
        <w:jc w:val="both"/>
        <w:rPr>
          <w:sz w:val="22"/>
          <w:szCs w:val="22"/>
          <w:lang w:eastAsia="pl-PL"/>
        </w:rPr>
      </w:pPr>
      <w:r w:rsidRPr="00E4248F">
        <w:rPr>
          <w:sz w:val="22"/>
          <w:szCs w:val="22"/>
          <w:lang w:eastAsia="pl-PL"/>
        </w:rPr>
        <w:t>Wad/usterek nadających się do usunięcia, a wady/usterki umożliwiają użytkowanie obiektu</w:t>
      </w:r>
    </w:p>
    <w:p w14:paraId="39FC98E1" w14:textId="77777777" w:rsidR="00406861" w:rsidRPr="00EE6137" w:rsidRDefault="00406861" w:rsidP="003E6755">
      <w:pPr>
        <w:suppressAutoHyphens w:val="0"/>
        <w:autoSpaceDE w:val="0"/>
        <w:autoSpaceDN w:val="0"/>
        <w:adjustRightInd w:val="0"/>
        <w:spacing w:line="276" w:lineRule="auto"/>
        <w:ind w:left="284" w:firstLine="142"/>
        <w:jc w:val="both"/>
        <w:rPr>
          <w:sz w:val="22"/>
          <w:szCs w:val="22"/>
          <w:lang w:eastAsia="pl-PL"/>
        </w:rPr>
      </w:pPr>
      <w:r w:rsidRPr="00EE6137">
        <w:rPr>
          <w:sz w:val="22"/>
          <w:szCs w:val="22"/>
          <w:lang w:eastAsia="pl-PL"/>
        </w:rPr>
        <w:t>zgodnie z jego przeznaczeniem, Zamawiający może obniżyć wynagrodzenie Wykonawcy</w:t>
      </w:r>
    </w:p>
    <w:p w14:paraId="2A81B353" w14:textId="77777777" w:rsidR="00406861" w:rsidRPr="00EE6137" w:rsidRDefault="00406861" w:rsidP="003E6755">
      <w:pPr>
        <w:suppressAutoHyphens w:val="0"/>
        <w:autoSpaceDE w:val="0"/>
        <w:autoSpaceDN w:val="0"/>
        <w:adjustRightInd w:val="0"/>
        <w:spacing w:line="276" w:lineRule="auto"/>
        <w:ind w:left="284" w:firstLine="142"/>
        <w:jc w:val="both"/>
        <w:rPr>
          <w:sz w:val="22"/>
          <w:szCs w:val="22"/>
          <w:lang w:eastAsia="pl-PL"/>
        </w:rPr>
      </w:pPr>
      <w:r w:rsidRPr="00EE6137">
        <w:rPr>
          <w:sz w:val="22"/>
          <w:szCs w:val="22"/>
          <w:lang w:eastAsia="pl-PL"/>
        </w:rPr>
        <w:t>odpowiednio do utraconej wartości użytkowej, estetycznej i technicznej,</w:t>
      </w:r>
    </w:p>
    <w:p w14:paraId="4CC94AD9" w14:textId="5928EFFF" w:rsidR="007F34D7" w:rsidRPr="00E4248F" w:rsidRDefault="00406861" w:rsidP="006F58D3">
      <w:pPr>
        <w:pStyle w:val="Akapitzlist"/>
        <w:numPr>
          <w:ilvl w:val="0"/>
          <w:numId w:val="63"/>
        </w:numPr>
        <w:suppressAutoHyphens w:val="0"/>
        <w:autoSpaceDE w:val="0"/>
        <w:autoSpaceDN w:val="0"/>
        <w:adjustRightInd w:val="0"/>
        <w:spacing w:line="276" w:lineRule="auto"/>
        <w:jc w:val="both"/>
        <w:rPr>
          <w:sz w:val="22"/>
          <w:szCs w:val="22"/>
          <w:lang w:eastAsia="pl-PL"/>
        </w:rPr>
      </w:pPr>
      <w:r w:rsidRPr="00E4248F">
        <w:rPr>
          <w:sz w:val="22"/>
          <w:szCs w:val="22"/>
          <w:lang w:eastAsia="pl-PL"/>
        </w:rPr>
        <w:t>Wad/usterek nadających się do usunięcia, a wady/ust</w:t>
      </w:r>
      <w:r w:rsidR="006E6B88" w:rsidRPr="00E4248F">
        <w:rPr>
          <w:sz w:val="22"/>
          <w:szCs w:val="22"/>
          <w:lang w:eastAsia="pl-PL"/>
        </w:rPr>
        <w:t>erki uniemożliwiają użytkowanie</w:t>
      </w:r>
      <w:r w:rsidR="00664A88" w:rsidRPr="00E4248F">
        <w:rPr>
          <w:sz w:val="22"/>
          <w:szCs w:val="22"/>
          <w:lang w:eastAsia="pl-PL"/>
        </w:rPr>
        <w:t xml:space="preserve"> kamienicy</w:t>
      </w:r>
      <w:r w:rsidR="006E6B88" w:rsidRPr="00E4248F">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 xml:space="preserve">podmiotowi na koszt </w:t>
      </w:r>
    </w:p>
    <w:p w14:paraId="14DD6BD7" w14:textId="77777777" w:rsidR="00B818AC" w:rsidRPr="00EE6137" w:rsidRDefault="00406861" w:rsidP="003E6755">
      <w:pPr>
        <w:suppressAutoHyphens w:val="0"/>
        <w:autoSpaceDE w:val="0"/>
        <w:autoSpaceDN w:val="0"/>
        <w:adjustRightInd w:val="0"/>
        <w:spacing w:line="276" w:lineRule="auto"/>
        <w:ind w:left="284"/>
        <w:jc w:val="both"/>
        <w:rPr>
          <w:sz w:val="22"/>
          <w:szCs w:val="22"/>
          <w:lang w:eastAsia="pl-PL"/>
        </w:rPr>
      </w:pPr>
      <w:r w:rsidRPr="00EE6137">
        <w:rPr>
          <w:sz w:val="22"/>
          <w:szCs w:val="22"/>
          <w:lang w:eastAsia="pl-PL"/>
        </w:rPr>
        <w:t>i ryzyko Wykonawcy, na co Wykona</w:t>
      </w:r>
      <w:r w:rsidR="006E6B88" w:rsidRPr="00EE6137">
        <w:rPr>
          <w:sz w:val="22"/>
          <w:szCs w:val="22"/>
          <w:lang w:eastAsia="pl-PL"/>
        </w:rPr>
        <w:t xml:space="preserve">wca wyraża zgodę i równocześnie </w:t>
      </w:r>
      <w:r w:rsidRPr="00EE6137">
        <w:rPr>
          <w:sz w:val="22"/>
          <w:szCs w:val="22"/>
          <w:lang w:eastAsia="pl-PL"/>
        </w:rPr>
        <w:t>naliczyć Wykonawcy karę,</w:t>
      </w:r>
      <w:r w:rsidR="00B818AC" w:rsidRPr="00EE6137">
        <w:rPr>
          <w:sz w:val="22"/>
          <w:szCs w:val="22"/>
          <w:lang w:eastAsia="pl-PL"/>
        </w:rPr>
        <w:t xml:space="preserve"> </w:t>
      </w:r>
    </w:p>
    <w:p w14:paraId="384A8FEF" w14:textId="178A208E" w:rsidR="00A00946" w:rsidRPr="00EE6137" w:rsidRDefault="00406861" w:rsidP="003E6755">
      <w:pPr>
        <w:suppressAutoHyphens w:val="0"/>
        <w:autoSpaceDE w:val="0"/>
        <w:autoSpaceDN w:val="0"/>
        <w:adjustRightInd w:val="0"/>
        <w:spacing w:line="276" w:lineRule="auto"/>
        <w:ind w:left="284"/>
        <w:jc w:val="both"/>
        <w:rPr>
          <w:sz w:val="22"/>
          <w:szCs w:val="22"/>
          <w:lang w:eastAsia="pl-PL"/>
        </w:rPr>
      </w:pPr>
      <w:r w:rsidRPr="00EE6137">
        <w:rPr>
          <w:sz w:val="22"/>
          <w:szCs w:val="22"/>
          <w:lang w:eastAsia="pl-PL"/>
        </w:rPr>
        <w:t xml:space="preserve">o której mowa w </w:t>
      </w:r>
      <w:r w:rsidR="001C2F0F" w:rsidRPr="00EE6137">
        <w:rPr>
          <w:sz w:val="22"/>
          <w:szCs w:val="22"/>
          <w:lang w:eastAsia="pl-PL"/>
        </w:rPr>
        <w:t xml:space="preserve">§ </w:t>
      </w:r>
      <w:r w:rsidR="009012C0" w:rsidRPr="00EE6137">
        <w:rPr>
          <w:sz w:val="22"/>
          <w:szCs w:val="22"/>
          <w:lang w:eastAsia="pl-PL"/>
        </w:rPr>
        <w:t>8</w:t>
      </w:r>
      <w:r w:rsidR="001C2F0F" w:rsidRPr="00EE6137">
        <w:rPr>
          <w:sz w:val="22"/>
          <w:szCs w:val="22"/>
          <w:lang w:eastAsia="pl-PL"/>
        </w:rPr>
        <w:t xml:space="preserve"> ust. 1 pkt </w:t>
      </w:r>
      <w:r w:rsidR="00B818AC" w:rsidRPr="00EE6137">
        <w:rPr>
          <w:sz w:val="22"/>
          <w:szCs w:val="22"/>
          <w:lang w:eastAsia="pl-PL"/>
        </w:rPr>
        <w:t>6</w:t>
      </w:r>
      <w:r w:rsidR="00D55E52" w:rsidRPr="00EE6137">
        <w:rPr>
          <w:sz w:val="22"/>
          <w:szCs w:val="22"/>
          <w:lang w:eastAsia="pl-PL"/>
        </w:rPr>
        <w:t xml:space="preserve"> umowy.</w:t>
      </w:r>
    </w:p>
    <w:p w14:paraId="1F80A3CF" w14:textId="77777777"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 3 ust. 1 pkt </w:t>
      </w:r>
      <w:r w:rsidR="009012C0" w:rsidRPr="00EE6137">
        <w:rPr>
          <w:color w:val="000000"/>
          <w:sz w:val="22"/>
          <w:szCs w:val="22"/>
        </w:rPr>
        <w:t>26</w:t>
      </w:r>
      <w:r w:rsidRPr="00EE6137">
        <w:rPr>
          <w:color w:val="000000"/>
          <w:sz w:val="22"/>
          <w:szCs w:val="22"/>
        </w:rPr>
        <w:t xml:space="preserve"> 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0299B0F6" w14:textId="77777777" w:rsidR="003D2110" w:rsidRPr="00EE6137" w:rsidRDefault="003D2110">
      <w:pPr>
        <w:spacing w:line="276" w:lineRule="auto"/>
        <w:jc w:val="center"/>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25657C">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4C5D74CA" w:rsidR="0025657C" w:rsidRPr="0044253D" w:rsidRDefault="008B45EE"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25657C" w:rsidRPr="0044253D">
        <w:rPr>
          <w:b/>
          <w:color w:val="000000" w:themeColor="text1"/>
          <w:sz w:val="22"/>
          <w:szCs w:val="22"/>
          <w:lang w:eastAsia="pl-PL"/>
        </w:rPr>
        <w:t xml:space="preserve">ul. S. Chudoby 6 </w:t>
      </w:r>
      <w:r w:rsidR="0025657C" w:rsidRPr="0044253D">
        <w:rPr>
          <w:color w:val="000000" w:themeColor="text1"/>
          <w:sz w:val="22"/>
          <w:szCs w:val="22"/>
          <w:lang w:eastAsia="pl-PL"/>
        </w:rPr>
        <w:t>: …………..….. ……….zł brutto;</w:t>
      </w:r>
    </w:p>
    <w:p w14:paraId="1A58A28B" w14:textId="0EB7B095" w:rsidR="0025657C" w:rsidRPr="0044253D" w:rsidRDefault="0025657C"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roboty </w:t>
      </w:r>
      <w:r w:rsidR="008B45EE" w:rsidRPr="0044253D">
        <w:rPr>
          <w:color w:val="000000" w:themeColor="text1"/>
          <w:sz w:val="22"/>
          <w:szCs w:val="22"/>
          <w:lang w:eastAsia="pl-PL"/>
        </w:rPr>
        <w:t>wykonane</w:t>
      </w:r>
      <w:r w:rsidRPr="0044253D">
        <w:rPr>
          <w:color w:val="000000" w:themeColor="text1"/>
          <w:sz w:val="22"/>
          <w:szCs w:val="22"/>
          <w:lang w:eastAsia="pl-PL"/>
        </w:rPr>
        <w:t xml:space="preserve"> przy </w:t>
      </w:r>
      <w:r w:rsidRPr="0044253D">
        <w:rPr>
          <w:b/>
          <w:color w:val="000000" w:themeColor="text1"/>
          <w:sz w:val="22"/>
          <w:szCs w:val="22"/>
          <w:lang w:eastAsia="pl-PL"/>
        </w:rPr>
        <w:t>ul. S. Chudoby 8</w:t>
      </w:r>
      <w:r w:rsidR="00005228" w:rsidRPr="0044253D">
        <w:rPr>
          <w:color w:val="000000" w:themeColor="text1"/>
          <w:sz w:val="22"/>
          <w:szCs w:val="22"/>
          <w:lang w:eastAsia="pl-PL"/>
        </w:rPr>
        <w:t>: …………..…….….….. zł brutto;</w:t>
      </w:r>
    </w:p>
    <w:p w14:paraId="0F5BE1C2" w14:textId="37FE0EFC" w:rsidR="00C95788" w:rsidRPr="0044253D" w:rsidRDefault="00C95788"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 xml:space="preserve">ul. </w:t>
      </w:r>
      <w:r w:rsidR="00A77A82" w:rsidRPr="0044253D">
        <w:rPr>
          <w:b/>
          <w:color w:val="000000" w:themeColor="text1"/>
          <w:sz w:val="22"/>
          <w:szCs w:val="22"/>
          <w:lang w:eastAsia="pl-PL"/>
        </w:rPr>
        <w:t xml:space="preserve">S. </w:t>
      </w:r>
      <w:r w:rsidRPr="0044253D">
        <w:rPr>
          <w:b/>
          <w:color w:val="000000" w:themeColor="text1"/>
          <w:sz w:val="22"/>
          <w:szCs w:val="22"/>
          <w:lang w:eastAsia="pl-PL"/>
        </w:rPr>
        <w:t>Chudoby 8/10</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437D7CFD" w14:textId="77777777" w:rsidR="002523A0"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77777777"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osobno dla każdego budynku, za wykonanie przedmiotu umowy, o którym mowa w § 1 ust.2 pkt 1, 2, niniejszej umowy po sprawdzeniu i zaakceptowaniu przez Zamawiającego kosztorysów powykonawczych sporządzanymi nie wcześniej niż po upływie jednego miesiąca licząc od dnia podpisania niniejszej umowy</w:t>
      </w:r>
      <w:r w:rsidRPr="0044253D">
        <w:rPr>
          <w:b/>
          <w:color w:val="000000" w:themeColor="text1"/>
          <w:sz w:val="22"/>
          <w:szCs w:val="22"/>
        </w:rPr>
        <w:t>.</w:t>
      </w:r>
      <w:r w:rsidRPr="0044253D">
        <w:rPr>
          <w:color w:val="000000" w:themeColor="text1"/>
        </w:rPr>
        <w:t xml:space="preserve"> </w:t>
      </w:r>
      <w:r w:rsidRPr="0044253D">
        <w:rPr>
          <w:color w:val="000000" w:themeColor="text1"/>
          <w:sz w:val="22"/>
          <w:szCs w:val="22"/>
        </w:rPr>
        <w:t>Wykonawca wystawi faktury częściowe po dokonaniu odbiorów częściowych, z zastrzeżeniem, że</w:t>
      </w:r>
      <w:r w:rsidRPr="0044253D">
        <w:rPr>
          <w:color w:val="000000" w:themeColor="text1"/>
          <w:sz w:val="22"/>
          <w:szCs w:val="22"/>
          <w:u w:val="single"/>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danego budynku,</w:t>
      </w:r>
      <w:r w:rsidR="00862067" w:rsidRPr="0044253D">
        <w:rPr>
          <w:color w:val="000000" w:themeColor="text1"/>
          <w:sz w:val="22"/>
          <w:szCs w:val="22"/>
        </w:rPr>
        <w:t xml:space="preserve"> </w:t>
      </w:r>
    </w:p>
    <w:p w14:paraId="2DACD2C2" w14:textId="0C8105B0" w:rsidR="002523A0" w:rsidRPr="0044253D" w:rsidRDefault="00862067"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2)  wykonawca wystawi odrębną fakturę częściową dotyczącą odbioru prac wskazanych w § 1 ust 2 pkt 3 po wykonaniu i odebraniu prac w pustostanie przy ul. S. Chudoby 8/10.</w:t>
      </w:r>
    </w:p>
    <w:p w14:paraId="0BEA46E2" w14:textId="5B0ED46D" w:rsidR="00CA4FF8"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Wynagrodzenie obejmuje również koszty materiału, koszty zagospodarowania i usunięcia odpadów, koszty zagospodarowania terenu, koszty kierownika budowy, kierowników robót, wykonanie dokumentacji powykonawczej, jak również przygotowanie kopii dokumentów odbiorowych.</w:t>
      </w:r>
    </w:p>
    <w:p w14:paraId="3D1B010F" w14:textId="0EE4DD52" w:rsidR="001F1932" w:rsidRPr="0044253D" w:rsidRDefault="001F1932" w:rsidP="001F1932">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44253D">
        <w:rPr>
          <w:color w:val="000000" w:themeColor="text1"/>
          <w:sz w:val="22"/>
          <w:szCs w:val="22"/>
        </w:rPr>
        <w:t xml:space="preserve">Rozliczenie za wykonane roboty budowlane odbywać się będzie na podstawie dokumentów, o których mowa w § 4 ust. </w:t>
      </w:r>
      <w:r w:rsidR="008F057D" w:rsidRPr="0044253D">
        <w:rPr>
          <w:color w:val="000000" w:themeColor="text1"/>
          <w:sz w:val="22"/>
          <w:szCs w:val="22"/>
        </w:rPr>
        <w:t>5</w:t>
      </w:r>
      <w:r w:rsidRPr="0044253D">
        <w:rPr>
          <w:color w:val="000000" w:themeColor="text1"/>
          <w:sz w:val="22"/>
          <w:szCs w:val="22"/>
        </w:rPr>
        <w:t xml:space="preserve"> umowy, kosztorysów powykonawczych sprawdzonych i zaakceptowanych przez Zamawiającego. Termin na sprawdzenie kosztorysów powykonawczych przez Zamawiającego wynosi </w:t>
      </w:r>
    </w:p>
    <w:p w14:paraId="50047BAF" w14:textId="77777777" w:rsidR="001F1932" w:rsidRPr="0044253D" w:rsidRDefault="001F1932" w:rsidP="001F1932">
      <w:pPr>
        <w:widowControl w:val="0"/>
        <w:tabs>
          <w:tab w:val="left" w:pos="426"/>
        </w:tabs>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7 dni licząc od dnia złożenia kompletu dokumentów odbiorowych przez Wykonawcę.</w:t>
      </w:r>
    </w:p>
    <w:p w14:paraId="127A4A10" w14:textId="77777777" w:rsidR="00CA4FF8" w:rsidRPr="0044253D" w:rsidRDefault="00CA4FF8" w:rsidP="005B49F8">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14157B2D" w:rsidR="00CA4FF8" w:rsidRPr="0044253D" w:rsidRDefault="00CA4FF8" w:rsidP="00BE4A5F">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ul. Mikołaja Reja 53-55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44253D">
          <w:rPr>
            <w:color w:val="000000" w:themeColor="text1"/>
            <w:sz w:val="20"/>
            <w:szCs w:val="20"/>
            <w:lang w:eastAsia="pl-PL"/>
          </w:rPr>
          <w:t>https://brokerpefexpert.efaktura.gov.pl/</w:t>
        </w:r>
      </w:hyperlink>
      <w:r w:rsidR="00BE4A5F" w:rsidRPr="0044253D">
        <w:rPr>
          <w:color w:val="000000" w:themeColor="text1"/>
          <w:sz w:val="22"/>
          <w:szCs w:val="22"/>
          <w:lang w:eastAsia="pl-PL"/>
        </w:rPr>
        <w:t xml:space="preserve">. </w:t>
      </w:r>
      <w:r w:rsidR="00BE4A5F" w:rsidRPr="0044253D">
        <w:rPr>
          <w:color w:val="000000" w:themeColor="text1"/>
          <w:sz w:val="20"/>
          <w:szCs w:val="20"/>
          <w:lang w:eastAsia="pl-PL"/>
        </w:rPr>
        <w:t xml:space="preserve">NABYWCĄ TOWARU/USŁUGI:  Gmina Wrocław, pl. Nowy Targ 1-8, 50-141 Wrocław, NIP: 8971383551. ODBIORCĄ TOWARU/USŁUGI:  Urząd Miejski Wrocławia, pl. Nowy Targ 1-8, 50-141 Wrocław.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3D2110">
      <w:pPr>
        <w:widowControl w:val="0"/>
        <w:tabs>
          <w:tab w:val="left" w:pos="426"/>
        </w:tabs>
        <w:suppressAutoHyphens w:val="0"/>
        <w:autoSpaceDE w:val="0"/>
        <w:spacing w:line="276" w:lineRule="auto"/>
        <w:ind w:left="284" w:hanging="284"/>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3D2110">
      <w:pPr>
        <w:widowControl w:val="0"/>
        <w:suppressAutoHyphens w:val="0"/>
        <w:autoSpaceDE w:val="0"/>
        <w:spacing w:line="276" w:lineRule="auto"/>
        <w:ind w:left="-142"/>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Przedmiot umowy Wykonawca wykona przy udziale Podwykonawców lub dalszych Podwykonawców. Informacje na temat Podwykonawców zawiera </w:t>
      </w:r>
      <w:r w:rsidRPr="00EE6137">
        <w:rPr>
          <w:rFonts w:eastAsia="Arial Unicode MS"/>
          <w:b/>
          <w:i/>
          <w:kern w:val="1"/>
          <w:sz w:val="22"/>
          <w:szCs w:val="22"/>
          <w:lang w:eastAsia="pl-PL"/>
        </w:rPr>
        <w:t>załącznik nr 6 do umowy</w:t>
      </w:r>
      <w:r w:rsidRPr="00EE6137">
        <w:rPr>
          <w:rFonts w:eastAsia="Arial Unicode MS"/>
          <w:i/>
          <w:kern w:val="1"/>
          <w:sz w:val="22"/>
          <w:szCs w:val="22"/>
          <w:lang w:eastAsia="pl-PL"/>
        </w:rPr>
        <w:t>.</w:t>
      </w:r>
    </w:p>
    <w:p w14:paraId="5C6B34CC"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i/>
          <w:sz w:val="22"/>
          <w:szCs w:val="22"/>
          <w:lang w:eastAsia="pl-PL"/>
        </w:rPr>
      </w:pPr>
      <w:r w:rsidRPr="00EE6137">
        <w:rPr>
          <w:rFonts w:eastAsia="Arial Unicode MS"/>
          <w:i/>
          <w:kern w:val="1"/>
          <w:sz w:val="22"/>
          <w:szCs w:val="22"/>
          <w:lang w:eastAsia="pl-PL"/>
        </w:rPr>
        <w:t>Zamawiający nie zastrzega obowiązku osobistego wykonania przez wykonawcę kluczowych części zamówienia na roboty budowlane.</w:t>
      </w:r>
    </w:p>
    <w:p w14:paraId="17D5674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projektu tej umowy, przy czym Podwykonawca lub dalszy Podwykonawca jest ponadto zobowiązany przedłożyć, w formie pisemnej, zgodę Wykonawcy na zawarcie umowy o podwykonawstwo o treści zgodnej z projektem umowy, przy czym:</w:t>
      </w:r>
    </w:p>
    <w:p w14:paraId="1C53028C" w14:textId="77777777"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Wykonawca, Podwykonawca lub dalszy Podwykonawca przedkłada w siedzibie Wrocławskich Mieszkań Sp. z o.o. przy ul. M. Reja 53-55 we Wrocławiu, w formie pisemnej poświadczoną za zgodność z oryginałem kopię zawartej umowy o podwykonawstwo, w terminie 7 dni od jej zawarcia, przy czym:</w:t>
      </w:r>
    </w:p>
    <w:p w14:paraId="28BCABE7"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 umowie pomiędzy Zamawiającym a Wykonawcą; </w:t>
      </w:r>
    </w:p>
    <w:p w14:paraId="0E2C6203"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a Wykonawcą - z uwzględnieniem zakresu robót wykonanych przez Podwykonawców lub dalszych Podwykonawców; </w:t>
      </w:r>
    </w:p>
    <w:p w14:paraId="57B8C476"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siedzibie Wrocławskich Mieszkań Sp. z o.o. przy ul. M. Reja 53-55 we Wrocławiu,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 z wyłączeniem umów o podwykonawstwo o wartości mniejszej niż 0,5% wartości umowy, lecz nie większej niż 50 000,00 zł. </w:t>
      </w:r>
    </w:p>
    <w:p w14:paraId="123D90F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lub dalszego Podwykonawcy poświadczoną przez Wykonawcę za zgodność z oryginałem wraz z potwierdzeniem dokonania przelewu oraz oświadczenie Podwykonawcy lub dalszego Podwykonawcy o uregulowaniu przez Wykonawcę na jego rzecz należności za zrealizowane roboty. Brak oświadczenia 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niniejszego paragrafu w formie pisemnej.</w:t>
      </w:r>
    </w:p>
    <w:p w14:paraId="7A4AFC3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udziału wymaganych w postępowaniu, dotyczące proponowanego Podwykonawcy. Przy zmianie Podwykonawcy we wskazanym przypadku mają ponadto zastosowanie zasady określone w ust. 3-6 niniejszego paragrafu.</w:t>
      </w:r>
    </w:p>
    <w:p w14:paraId="3E123AB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Zamawiający po dokonaniu weryfikacji proponowanego Podwykonawcy udziela pisemnej zgody lub odmowy w terminie 5 dni od otrzymania dokumentów, o których mowa w ust.19 niniejszego paragrafu.</w:t>
      </w:r>
    </w:p>
    <w:p w14:paraId="5C6300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W pozostałych przypadkach zmiany Podwykonawcy Wykonawca zobowiązany jest do poinformowania 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 xml:space="preserve">Podwykonawców i osób do kontaktu z nimi, zaangażowanych w zamówienie. Wykonawca zawiadamia Zamawiającego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3E2396C0" w14:textId="77777777" w:rsidR="003E6905" w:rsidRPr="00EE6137" w:rsidRDefault="003E6905">
      <w:pPr>
        <w:tabs>
          <w:tab w:val="left" w:pos="0"/>
        </w:tabs>
        <w:spacing w:line="276" w:lineRule="auto"/>
        <w:rPr>
          <w:rFonts w:eastAsia="Arial Unicode MS"/>
          <w:b/>
          <w:kern w:val="1"/>
          <w:sz w:val="22"/>
          <w:szCs w:val="22"/>
          <w:lang w:eastAsia="pl-PL"/>
        </w:rPr>
      </w:pPr>
    </w:p>
    <w:p w14:paraId="765B0DB4" w14:textId="7777777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Zamawiający zastrzega sobie prawo obciążenia Wykonawcy wszystkimi kosztami usunięcia wad, jeśli Wykonawca nie przystąpi do ich usunięcia w terminie określonym w ust. 4. W szczególności 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5B49F8">
      <w:pPr>
        <w:numPr>
          <w:ilvl w:val="0"/>
          <w:numId w:val="23"/>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7EA33242"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1,2,3</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3211E890"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1,2,3 </w:t>
      </w:r>
      <w:r w:rsidR="00CD461D" w:rsidRPr="0044253D">
        <w:rPr>
          <w:color w:val="000000" w:themeColor="text1"/>
          <w:sz w:val="22"/>
          <w:szCs w:val="22"/>
        </w:rPr>
        <w:t>umowy za każdy dzień opóźnienia w odniesieniu do terminów wskazanych w harmonogramie rzeczowo-</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053E118D"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w § 3 ust.1 pkt 10,11,12,13</w:t>
      </w:r>
      <w:r w:rsidR="00E87F07" w:rsidRPr="0044253D">
        <w:rPr>
          <w:color w:val="000000" w:themeColor="text1"/>
          <w:sz w:val="22"/>
          <w:szCs w:val="22"/>
        </w:rPr>
        <w:t xml:space="preserve"> umowy –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1F23C3B7" w14:textId="7C3C6319"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 xml:space="preserve">w zakresie robót wykonanych w budynku przy ul. S. Chudoby 6, ul. S. Chudoby 8 oraz wykonania remontu pustostanu przy ul. S. Chudoby 8/10  </w:t>
      </w:r>
      <w:r w:rsidR="008F2C79" w:rsidRPr="0044253D">
        <w:rPr>
          <w:color w:val="000000" w:themeColor="text1"/>
          <w:sz w:val="22"/>
          <w:szCs w:val="22"/>
        </w:rPr>
        <w:t>– 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3 umowy</w:t>
      </w:r>
      <w:r w:rsidRPr="0044253D">
        <w:rPr>
          <w:color w:val="000000" w:themeColor="text1"/>
          <w:sz w:val="22"/>
          <w:szCs w:val="22"/>
        </w:rPr>
        <w:t>, za każdy dzień opóźnienia licząc od dnia wyznaczonego przez Zamawiającego na usunięcie wad;</w:t>
      </w:r>
    </w:p>
    <w:p w14:paraId="3A17F456" w14:textId="77777777"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powierzenie wykonania części lub całości robót niezgłoszonemu lub niezatwierdzonemu podwykonawcy – w wysokości 3% całości wartości wynagrodzenia brutto określonego w § 6 ust. 1 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EE6137">
        <w:rPr>
          <w:color w:val="002060"/>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EE6137">
        <w:rPr>
          <w:color w:val="002060"/>
          <w:sz w:val="22"/>
          <w:szCs w:val="22"/>
        </w:rPr>
        <w:t>opóźnienia</w:t>
      </w:r>
      <w:r w:rsidRPr="00EE6137">
        <w:rPr>
          <w:color w:val="002060"/>
          <w:sz w:val="22"/>
          <w:szCs w:val="22"/>
        </w:rPr>
        <w:t>;</w:t>
      </w:r>
    </w:p>
    <w:p w14:paraId="68725C18" w14:textId="77777777"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braku zmiany umowy o podwykonawstwo w zakresie terminu zapłaty – 1000,00 zł (słownie: jeden tysiąc złotych, 00/100) za każdy dzień opóźnienia od dnia wskazanego przez Zamawiającego 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każdorazowo za brak wypełnienia obowiązku zatrudnie</w:t>
      </w:r>
      <w:r w:rsidR="00E87F07" w:rsidRPr="00EE6137">
        <w:rPr>
          <w:sz w:val="22"/>
          <w:szCs w:val="22"/>
        </w:rPr>
        <w:t>nia przez Wykonawcę w oparciu o </w:t>
      </w:r>
      <w:r w:rsidRPr="00EE6137">
        <w:rPr>
          <w:sz w:val="22"/>
          <w:szCs w:val="22"/>
        </w:rPr>
        <w:t>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F67E81" w:rsidRPr="00EE6137">
        <w:rPr>
          <w:sz w:val="22"/>
          <w:szCs w:val="22"/>
        </w:rPr>
        <w:t xml:space="preserve"> i </w:t>
      </w:r>
      <w:r w:rsidRPr="00EE6137">
        <w:rPr>
          <w:sz w:val="22"/>
          <w:szCs w:val="22"/>
        </w:rPr>
        <w:t xml:space="preserve"> kierownik</w:t>
      </w:r>
      <w:r w:rsidR="00F67E81" w:rsidRPr="00EE6137">
        <w:rPr>
          <w:sz w:val="22"/>
          <w:szCs w:val="22"/>
        </w:rPr>
        <w:t>ów</w:t>
      </w:r>
      <w:r w:rsidRPr="00EE6137">
        <w:rPr>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 xml:space="preserve">każdorazowo za brak wypełnienia przez Wykonawcę obowiązku zatrudnienia przez Podwykonawcę w oparciu o umowę o pracę </w:t>
      </w:r>
      <w:r w:rsidRPr="00EE6137">
        <w:rPr>
          <w:sz w:val="22"/>
          <w:szCs w:val="22"/>
          <w:lang w:eastAsia="pl-PL"/>
        </w:rPr>
        <w:t>o</w:t>
      </w:r>
      <w:r w:rsidRPr="00EE6137">
        <w:rPr>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EE6137">
        <w:rPr>
          <w:sz w:val="22"/>
          <w:szCs w:val="22"/>
        </w:rPr>
        <w:t xml:space="preserve"> i</w:t>
      </w:r>
      <w:r w:rsidRPr="00EE6137">
        <w:rPr>
          <w:sz w:val="22"/>
          <w:szCs w:val="22"/>
        </w:rPr>
        <w:t xml:space="preserve"> kierownik</w:t>
      </w:r>
      <w:r w:rsidR="00286461" w:rsidRPr="00EE6137">
        <w:rPr>
          <w:sz w:val="22"/>
          <w:szCs w:val="22"/>
        </w:rPr>
        <w:t>ów robót,</w:t>
      </w:r>
      <w:r w:rsidRPr="00EE6137">
        <w:rPr>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EE6137">
        <w:rPr>
          <w:sz w:val="22"/>
          <w:szCs w:val="22"/>
        </w:rPr>
        <w:t xml:space="preserve">wymogu zatrudnienia oraz liczby </w:t>
      </w:r>
      <w:r w:rsidRPr="00EE6137">
        <w:rPr>
          <w:sz w:val="22"/>
          <w:szCs w:val="22"/>
        </w:rPr>
        <w:t>stwierdzonych dni, w których nie dopełniono przedmiotowego wymogu pomnożoną przez liczbę osób, wobec których nie dopełniono powyższego obowiązku;</w:t>
      </w:r>
    </w:p>
    <w:p w14:paraId="4EE585A8" w14:textId="77777777"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16 umowy – w wysokości 100,00 zł (słownie: sto złotych, 00/100) za każde naruszenie;</w:t>
      </w:r>
    </w:p>
    <w:p w14:paraId="564559BE" w14:textId="77777777" w:rsidR="0019174A"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za niezatrudnienie nieprzerwalnie przez cały okres realizacji zamówienia osób bezrobotnych na zasadach określonych w § 15 umowy, Wykonawca zapłaci Zamawiającemu karę umowną w wysokości 100 zł za każdy dzień, w którym Wykonawca pozostaje w zwłoce w realizacji tego zobowiązania za każdą osobę.</w:t>
      </w:r>
      <w:r w:rsidRPr="00EE6137">
        <w:rPr>
          <w:i/>
          <w:iCs/>
          <w:sz w:val="22"/>
          <w:szCs w:val="22"/>
        </w:rPr>
        <w:t xml:space="preserve"> **</w:t>
      </w:r>
    </w:p>
    <w:p w14:paraId="3D90B473" w14:textId="77777777" w:rsidR="0019174A" w:rsidRPr="00EE6137" w:rsidRDefault="00CB16DE" w:rsidP="00A85644">
      <w:pPr>
        <w:numPr>
          <w:ilvl w:val="0"/>
          <w:numId w:val="23"/>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A85644">
      <w:pPr>
        <w:pStyle w:val="Akapitzlist"/>
        <w:numPr>
          <w:ilvl w:val="0"/>
          <w:numId w:val="23"/>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A85644">
      <w:pPr>
        <w:numPr>
          <w:ilvl w:val="0"/>
          <w:numId w:val="23"/>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A85644">
      <w:pPr>
        <w:pStyle w:val="Akapitzlist"/>
        <w:numPr>
          <w:ilvl w:val="0"/>
          <w:numId w:val="36"/>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A85644">
      <w:pPr>
        <w:numPr>
          <w:ilvl w:val="0"/>
          <w:numId w:val="36"/>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17D8DF5B" w14:textId="77777777"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77777777"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6CE2CDF1"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0853F2" w:rsidRPr="00EE6137">
        <w:rPr>
          <w:sz w:val="22"/>
          <w:szCs w:val="22"/>
        </w:rPr>
        <w:t xml:space="preserve">Dariusz </w:t>
      </w:r>
      <w:proofErr w:type="spellStart"/>
      <w:r w:rsidR="00F10690" w:rsidRPr="00EE6137">
        <w:rPr>
          <w:sz w:val="22"/>
          <w:szCs w:val="22"/>
        </w:rPr>
        <w:t>Bakinowski</w:t>
      </w:r>
      <w:proofErr w:type="spellEnd"/>
      <w:r w:rsidR="00044A4C" w:rsidRPr="00EE6137">
        <w:rPr>
          <w:sz w:val="22"/>
          <w:szCs w:val="22"/>
        </w:rPr>
        <w:t xml:space="preserve"> nr tel. 71 326 41 25</w:t>
      </w:r>
      <w:r w:rsidR="00053087" w:rsidRPr="00EE6137">
        <w:rPr>
          <w:sz w:val="22"/>
          <w:szCs w:val="22"/>
        </w:rPr>
        <w:t xml:space="preserve"> </w:t>
      </w:r>
    </w:p>
    <w:p w14:paraId="61508283" w14:textId="77777777"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p>
    <w:p w14:paraId="1E4ACF69" w14:textId="169F7021" w:rsidR="0010786F" w:rsidRPr="006917AA" w:rsidRDefault="00020F95" w:rsidP="006917AA">
      <w:pPr>
        <w:widowControl w:val="0"/>
        <w:numPr>
          <w:ilvl w:val="0"/>
          <w:numId w:val="25"/>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Joannę Mrugas</w:t>
      </w:r>
      <w:r w:rsidRPr="00EE6137">
        <w:rPr>
          <w:sz w:val="22"/>
          <w:szCs w:val="22"/>
        </w:rPr>
        <w:t xml:space="preserve"> </w:t>
      </w:r>
      <w:r w:rsidR="00044A4C" w:rsidRPr="00EE6137">
        <w:rPr>
          <w:sz w:val="22"/>
          <w:szCs w:val="22"/>
        </w:rPr>
        <w:t>nr tel. 71 326 41 22</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5B49F8">
      <w:pPr>
        <w:widowControl w:val="0"/>
        <w:numPr>
          <w:ilvl w:val="1"/>
          <w:numId w:val="27"/>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5B49F8">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A55F63">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D9D4FD7" w14:textId="4B816CB6" w:rsidR="006917AA" w:rsidRPr="0044253D" w:rsidRDefault="006917AA" w:rsidP="006917AA">
      <w:pPr>
        <w:widowControl w:val="0"/>
        <w:numPr>
          <w:ilvl w:val="1"/>
          <w:numId w:val="27"/>
        </w:numPr>
        <w:tabs>
          <w:tab w:val="left" w:pos="851"/>
        </w:tabs>
        <w:suppressAutoHyphens w:val="0"/>
        <w:autoSpaceDE w:val="0"/>
        <w:spacing w:line="276" w:lineRule="auto"/>
        <w:jc w:val="both"/>
        <w:rPr>
          <w:color w:val="000000" w:themeColor="text1"/>
          <w:sz w:val="22"/>
          <w:szCs w:val="22"/>
        </w:rPr>
      </w:pPr>
      <w:r w:rsidRPr="0044253D">
        <w:rPr>
          <w:color w:val="000000" w:themeColor="text1"/>
          <w:sz w:val="22"/>
          <w:szCs w:val="22"/>
          <w:lang w:eastAsia="pl-PL"/>
        </w:rPr>
        <w:t xml:space="preserve">robót prac konserwatorskich Pana/Panią……… nr tel........... </w:t>
      </w:r>
    </w:p>
    <w:p w14:paraId="7FA4F3E3" w14:textId="77777777"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Umowy, jednak wymaga pisemnego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sz w:val="22"/>
          <w:szCs w:val="22"/>
          <w:lang w:eastAsia="en-US"/>
        </w:rPr>
        <w:t xml:space="preserve">Zamawiający ma prawo odstąpienia od niniejszej umowy w całości lub w części, w terminie 270 dni </w:t>
      </w:r>
      <w:r w:rsidRPr="00EE6137">
        <w:rPr>
          <w:rFonts w:eastAsia="Calibri"/>
          <w:sz w:val="22"/>
          <w:szCs w:val="22"/>
          <w:lang w:eastAsia="en-US"/>
        </w:rPr>
        <w:br/>
        <w:t>od daty podpisania umowy przez strony.</w:t>
      </w:r>
    </w:p>
    <w:p w14:paraId="33B6F9E0" w14:textId="77777777" w:rsidR="0019174A" w:rsidRPr="00EE6137"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EE6137">
        <w:rPr>
          <w:sz w:val="22"/>
          <w:szCs w:val="22"/>
        </w:rPr>
        <w:t>Zamawiający ma prawo odstąpienia od umowy w części, co do robót budowlanych niezrealizowanych na dzień odstąpienia, w terminie 270 dni od dnia podpisania przez strony umowy. Oświadczenie Zamawiającego o odstąpieniu od części umowy wywiera skutek na przyszłość.</w:t>
      </w:r>
    </w:p>
    <w:p w14:paraId="0D9CC984" w14:textId="77777777" w:rsidR="0019174A" w:rsidRPr="00EE6137" w:rsidRDefault="0019174A">
      <w:pPr>
        <w:widowControl w:val="0"/>
        <w:numPr>
          <w:ilvl w:val="3"/>
          <w:numId w:val="13"/>
        </w:numPr>
        <w:tabs>
          <w:tab w:val="left" w:pos="426"/>
        </w:tabs>
        <w:spacing w:line="276" w:lineRule="auto"/>
        <w:ind w:left="426" w:hanging="426"/>
        <w:jc w:val="both"/>
        <w:rPr>
          <w:sz w:val="22"/>
          <w:szCs w:val="22"/>
        </w:rPr>
      </w:pPr>
      <w:r w:rsidRPr="00EE6137">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EE6137">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w wysokości 70% zatrzymanej kwoty określonej w ust. 1 zostanie zwrócone w terminie 30 dni od dnia wykonania zamówienia i uznania przez Zamawiającego za należycie wykonane, tj. podpisania przez strony protokołu końcowego odbioru robót.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opóźnienia w zakresie dokonywania odbiorów lub prób końcowych ze strony Zamawiającego;</w:t>
      </w:r>
    </w:p>
    <w:p w14:paraId="7FEE0F13" w14:textId="77777777"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 3 ust. 1 pkt 23</w:t>
      </w:r>
      <w:r w:rsidRPr="00EE6137">
        <w:rPr>
          <w:sz w:val="22"/>
          <w:szCs w:val="22"/>
        </w:rPr>
        <w:t xml:space="preserve"> umowy;</w:t>
      </w:r>
    </w:p>
    <w:p w14:paraId="6AC553BF" w14:textId="77777777" w:rsidR="00AD176B" w:rsidRPr="00EE6137"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postanowieniami. Przy czy za „siłę wyższą” uważa się wydarzenie lub okoliczność o charakterze nadzwyczajnym, na którą Wykonawca ani Zamawiający nie mają wpływu. Wystąpieniu, której 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77777777" w:rsidR="0051679F" w:rsidRPr="00EE6137" w:rsidRDefault="0051679F" w:rsidP="00F61202">
      <w:pPr>
        <w:numPr>
          <w:ilvl w:val="0"/>
          <w:numId w:val="11"/>
        </w:numPr>
        <w:tabs>
          <w:tab w:val="left" w:pos="350"/>
          <w:tab w:val="left" w:pos="851"/>
        </w:tabs>
        <w:spacing w:line="276" w:lineRule="auto"/>
        <w:ind w:left="709" w:hanging="283"/>
        <w:jc w:val="both"/>
        <w:rPr>
          <w:sz w:val="22"/>
          <w:szCs w:val="22"/>
        </w:rPr>
      </w:pPr>
      <w:r w:rsidRPr="00EE6137">
        <w:rPr>
          <w:sz w:val="22"/>
          <w:szCs w:val="22"/>
          <w:lang w:eastAsia="pl-PL"/>
        </w:rPr>
        <w:t>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14:paraId="5B8ED778" w14:textId="1618F9A1" w:rsidR="001F7C09" w:rsidRPr="00EE6137" w:rsidRDefault="001F7C09" w:rsidP="001F7C09">
      <w:pPr>
        <w:numPr>
          <w:ilvl w:val="0"/>
          <w:numId w:val="11"/>
        </w:numPr>
        <w:suppressAutoHyphens w:val="0"/>
        <w:spacing w:line="276" w:lineRule="auto"/>
        <w:ind w:hanging="1014"/>
        <w:jc w:val="both"/>
        <w:rPr>
          <w:sz w:val="22"/>
          <w:szCs w:val="22"/>
          <w:lang w:eastAsia="pl-PL"/>
        </w:rPr>
      </w:pPr>
      <w:r w:rsidRPr="00EE6137">
        <w:rPr>
          <w:sz w:val="22"/>
          <w:szCs w:val="22"/>
        </w:rPr>
        <w:t xml:space="preserve"> </w:t>
      </w:r>
      <w:r w:rsidRPr="00EE6137">
        <w:rPr>
          <w:sz w:val="22"/>
          <w:szCs w:val="22"/>
          <w:lang w:eastAsia="pl-PL"/>
        </w:rPr>
        <w:t>braku dostępu do lokali z powodu dzi</w:t>
      </w:r>
      <w:r w:rsidR="003B43C1">
        <w:rPr>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zmianę umowy w sytuacji zaistnienia przyczyn technicznych niemożliwych                      do przewidzenia przy zachowaniu należytej staranności, a które ujawnione zostały w trakcie realizacji przedmiotu umowy.</w:t>
      </w:r>
    </w:p>
    <w:p w14:paraId="46834BCF" w14:textId="77777777"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uzasadnionym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77777777"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431B2A" w:rsidRPr="0044253D">
        <w:rPr>
          <w:color w:val="000000" w:themeColor="text1"/>
          <w:sz w:val="22"/>
          <w:szCs w:val="22"/>
        </w:rPr>
        <w:t>2 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EE6137" w:rsidRDefault="0019174A">
      <w:pPr>
        <w:spacing w:line="276" w:lineRule="auto"/>
        <w:jc w:val="center"/>
        <w:rPr>
          <w:b/>
          <w:sz w:val="22"/>
          <w:szCs w:val="22"/>
          <w:lang w:eastAsia="ar-SA"/>
        </w:rPr>
      </w:pPr>
      <w:r w:rsidRPr="00EE6137">
        <w:rPr>
          <w:b/>
          <w:sz w:val="22"/>
          <w:szCs w:val="22"/>
          <w:lang w:eastAsia="ar-SA"/>
        </w:rPr>
        <w:t>§ 14</w:t>
      </w:r>
    </w:p>
    <w:p w14:paraId="23840AB4" w14:textId="2916B7D9" w:rsidR="003D2110" w:rsidRPr="00EE6137" w:rsidRDefault="0019174A" w:rsidP="00A55F63">
      <w:pPr>
        <w:keepNext/>
        <w:spacing w:line="276" w:lineRule="auto"/>
        <w:ind w:left="720"/>
        <w:jc w:val="center"/>
        <w:rPr>
          <w:b/>
          <w:sz w:val="22"/>
          <w:szCs w:val="22"/>
          <w:lang w:eastAsia="ar-SA"/>
        </w:rPr>
      </w:pPr>
      <w:r w:rsidRPr="00EE6137">
        <w:rPr>
          <w:b/>
          <w:sz w:val="22"/>
          <w:szCs w:val="22"/>
          <w:lang w:eastAsia="ar-SA"/>
        </w:rPr>
        <w:t xml:space="preserve">ZATRUDNIENIE PRZEZ WYKONAWCĘ LUB PODWYKONAWCĘ OSÓB NA PODSTAWIE UMOWY O PRACĘ </w:t>
      </w:r>
    </w:p>
    <w:p w14:paraId="1286B175" w14:textId="2B98C6BC" w:rsidR="002F2136" w:rsidRPr="0044253D" w:rsidRDefault="0019174A" w:rsidP="00363850">
      <w:pPr>
        <w:numPr>
          <w:ilvl w:val="0"/>
          <w:numId w:val="24"/>
        </w:numPr>
        <w:suppressAutoHyphens w:val="0"/>
        <w:spacing w:line="276" w:lineRule="auto"/>
        <w:ind w:left="426"/>
        <w:jc w:val="both"/>
        <w:rPr>
          <w:color w:val="000000" w:themeColor="text1"/>
          <w:sz w:val="22"/>
          <w:szCs w:val="22"/>
          <w:lang w:eastAsia="pl-PL"/>
        </w:rPr>
      </w:pPr>
      <w:r w:rsidRPr="00EE6137">
        <w:rPr>
          <w:sz w:val="22"/>
          <w:szCs w:val="22"/>
          <w:lang w:eastAsia="pl-PL"/>
        </w:rPr>
        <w:t xml:space="preserve">Wykonawca lub Podwykonawca zobowiązują się zatrudniać w trakcie realizacji niniejszej umowy na podstawie umowy o pracę </w:t>
      </w:r>
      <w:r w:rsidRPr="00EE6137">
        <w:rPr>
          <w:sz w:val="22"/>
          <w:szCs w:val="22"/>
          <w:lang w:eastAsia="ar-SA"/>
        </w:rPr>
        <w:t xml:space="preserve">w rozumieniu Kodeksu pracy, osoby do wykonywania czynności bezpośrednio związanych z realizacją zamówienia tzn. </w:t>
      </w:r>
      <w:r w:rsidRPr="00EE6137">
        <w:rPr>
          <w:sz w:val="22"/>
          <w:szCs w:val="22"/>
        </w:rPr>
        <w:t>wszystkie roboty budowlane wykonywane na terenie budowy w branży budowlanej, sanitarnej i elektrycznej opisa</w:t>
      </w:r>
      <w:r w:rsidR="000C66F2" w:rsidRPr="00EE6137">
        <w:rPr>
          <w:sz w:val="22"/>
          <w:szCs w:val="22"/>
        </w:rPr>
        <w:t>ne w dokumentacji projektowej w </w:t>
      </w:r>
      <w:r w:rsidRPr="00EE6137">
        <w:rPr>
          <w:sz w:val="22"/>
          <w:szCs w:val="22"/>
        </w:rPr>
        <w:t xml:space="preserve">zakresie obejmującym przedmiot zamówienia, z wyłączeniem kierownika budowy </w:t>
      </w:r>
      <w:r w:rsidR="008D6178" w:rsidRPr="00EE6137">
        <w:rPr>
          <w:sz w:val="22"/>
          <w:szCs w:val="22"/>
        </w:rPr>
        <w:t xml:space="preserve">i </w:t>
      </w:r>
      <w:r w:rsidRPr="00EE6137">
        <w:rPr>
          <w:sz w:val="22"/>
          <w:szCs w:val="22"/>
        </w:rPr>
        <w:t>kierownik</w:t>
      </w:r>
      <w:r w:rsidR="008D6178" w:rsidRPr="00EE6137">
        <w:rPr>
          <w:sz w:val="22"/>
          <w:szCs w:val="22"/>
        </w:rPr>
        <w:t>ów robót</w:t>
      </w:r>
      <w:r w:rsidR="003136CD" w:rsidRPr="00EE6137">
        <w:rPr>
          <w:sz w:val="22"/>
          <w:szCs w:val="22"/>
        </w:rPr>
        <w:t xml:space="preserve">, </w:t>
      </w:r>
      <w:r w:rsidR="008D6178" w:rsidRPr="00EE6137">
        <w:rPr>
          <w:sz w:val="22"/>
          <w:szCs w:val="22"/>
        </w:rPr>
        <w:t>zatrudniał pracowników na podstawie umowy o pracę w rozumieniu przepisów ustawy z dnia 26 czerwca 1974 r. Kodeks pracy, zwanej dalej „Kodeksem pracy”.</w:t>
      </w:r>
      <w:r w:rsidR="00363850">
        <w:rPr>
          <w:sz w:val="22"/>
          <w:szCs w:val="22"/>
          <w:lang w:eastAsia="pl-PL"/>
        </w:rPr>
        <w:t xml:space="preserve"> </w:t>
      </w:r>
      <w:r w:rsidR="002F2136" w:rsidRPr="00363850">
        <w:rPr>
          <w:sz w:val="22"/>
          <w:szCs w:val="22"/>
          <w:lang w:eastAsia="pl-PL"/>
        </w:rPr>
        <w:t>Najpóźniej w dniu zawarcia umowy Wykonawca zobowiązany będzie do przedłożenia Zamawiającemu oświadczenia – wykazu umów dotyczących osób wykonujących czynności bezpośrednio z</w:t>
      </w:r>
      <w:r w:rsidR="00BB770F">
        <w:rPr>
          <w:sz w:val="22"/>
          <w:szCs w:val="22"/>
          <w:lang w:eastAsia="pl-PL"/>
        </w:rPr>
        <w:t>wiązane z realizacją zamówienia</w:t>
      </w:r>
      <w:r w:rsidR="00C35F07" w:rsidRPr="00363850">
        <w:rPr>
          <w:sz w:val="22"/>
          <w:szCs w:val="22"/>
          <w:lang w:eastAsia="pl-PL"/>
        </w:rPr>
        <w:t>.</w:t>
      </w:r>
      <w:r w:rsidR="005629E6">
        <w:rPr>
          <w:sz w:val="22"/>
          <w:szCs w:val="22"/>
          <w:lang w:eastAsia="pl-PL"/>
        </w:rPr>
        <w:t xml:space="preserve"> </w:t>
      </w:r>
      <w:r w:rsidR="002F2136" w:rsidRPr="00363850">
        <w:rPr>
          <w:sz w:val="22"/>
          <w:szCs w:val="22"/>
        </w:rPr>
        <w:t>W</w:t>
      </w:r>
      <w:r w:rsidR="002F2136" w:rsidRPr="00363850">
        <w:rPr>
          <w:sz w:val="22"/>
          <w:szCs w:val="22"/>
          <w:lang w:eastAsia="pl-PL"/>
        </w:rPr>
        <w:t xml:space="preserve">ykaz stanowił będzie </w:t>
      </w:r>
      <w:r w:rsidR="002F2136" w:rsidRPr="0044253D">
        <w:rPr>
          <w:color w:val="000000" w:themeColor="text1"/>
          <w:sz w:val="22"/>
          <w:szCs w:val="22"/>
          <w:lang w:eastAsia="pl-PL"/>
        </w:rPr>
        <w:t>załącznik nr 5 do umowy.</w:t>
      </w:r>
    </w:p>
    <w:p w14:paraId="628AC18A" w14:textId="4F5C864B" w:rsidR="00363850" w:rsidRPr="0044253D" w:rsidRDefault="00363850" w:rsidP="00363850">
      <w:pPr>
        <w:numPr>
          <w:ilvl w:val="0"/>
          <w:numId w:val="24"/>
        </w:numPr>
        <w:suppressAutoHyphens w:val="0"/>
        <w:spacing w:line="276" w:lineRule="auto"/>
        <w:ind w:left="426"/>
        <w:jc w:val="both"/>
        <w:rPr>
          <w:color w:val="000000" w:themeColor="text1"/>
          <w:sz w:val="22"/>
          <w:szCs w:val="22"/>
          <w:lang w:eastAsia="pl-PL"/>
        </w:rPr>
      </w:pPr>
      <w:r w:rsidRPr="0044253D">
        <w:rPr>
          <w:color w:val="000000" w:themeColor="text1"/>
          <w:sz w:val="22"/>
          <w:szCs w:val="22"/>
        </w:rPr>
        <w:t>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w:t>
      </w:r>
      <w:r w:rsidR="005629E6" w:rsidRPr="0044253D">
        <w:rPr>
          <w:color w:val="000000" w:themeColor="text1"/>
          <w:sz w:val="22"/>
          <w:szCs w:val="22"/>
        </w:rPr>
        <w:t xml:space="preserve">cy (w tym i wykaz </w:t>
      </w:r>
      <w:r w:rsidRPr="0044253D">
        <w:rPr>
          <w:color w:val="000000" w:themeColor="text1"/>
          <w:sz w:val="22"/>
          <w:szCs w:val="22"/>
        </w:rPr>
        <w:t>zawartych umów o pracę wraz z zakresem tychże prac)</w:t>
      </w:r>
      <w:r w:rsidRPr="0044253D">
        <w:rPr>
          <w:color w:val="000000" w:themeColor="text1"/>
          <w:sz w:val="22"/>
          <w:szCs w:val="22"/>
          <w:lang w:eastAsia="ar-SA"/>
        </w:rPr>
        <w:t xml:space="preserve"> </w:t>
      </w:r>
      <w:r w:rsidRPr="0044253D">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44253D">
        <w:rPr>
          <w:color w:val="000000" w:themeColor="text1"/>
          <w:sz w:val="22"/>
          <w:szCs w:val="22"/>
          <w:lang w:eastAsia="ar-SA"/>
        </w:rPr>
        <w:t xml:space="preserve"> są realizowane przez osoby zatrudnione przez</w:t>
      </w:r>
      <w:r w:rsidRPr="0044253D">
        <w:rPr>
          <w:color w:val="000000" w:themeColor="text1"/>
          <w:sz w:val="22"/>
          <w:szCs w:val="22"/>
        </w:rPr>
        <w:t xml:space="preserve"> Wykonawcę/Podwykonawcę na podstawie umowy  o pracę.</w:t>
      </w:r>
    </w:p>
    <w:p w14:paraId="002FA56D" w14:textId="47AEB64D" w:rsidR="00363850" w:rsidRPr="0044253D" w:rsidRDefault="00363850" w:rsidP="00BB770F">
      <w:pPr>
        <w:numPr>
          <w:ilvl w:val="0"/>
          <w:numId w:val="24"/>
        </w:numPr>
        <w:suppressAutoHyphens w:val="0"/>
        <w:spacing w:line="276" w:lineRule="auto"/>
        <w:ind w:left="426"/>
        <w:jc w:val="both"/>
        <w:rPr>
          <w:color w:val="000000" w:themeColor="text1"/>
          <w:sz w:val="22"/>
          <w:szCs w:val="22"/>
          <w:lang w:eastAsia="pl-PL"/>
        </w:rPr>
      </w:pPr>
      <w:r w:rsidRPr="0044253D">
        <w:rPr>
          <w:color w:val="000000" w:themeColor="text1"/>
          <w:sz w:val="22"/>
          <w:szCs w:val="22"/>
          <w:lang w:eastAsia="ar-SA"/>
        </w:rPr>
        <w:t xml:space="preserve">Nieprzedłożenie przez Wykonawcę, oświadczeń o których mowa w ust. 2 </w:t>
      </w:r>
      <w:r w:rsidRPr="0044253D">
        <w:rPr>
          <w:color w:val="000000" w:themeColor="text1"/>
          <w:sz w:val="22"/>
          <w:szCs w:val="22"/>
        </w:rPr>
        <w:t xml:space="preserve">we wskazanym terminie, bądź zaistnienie uzasadnionych podejrzeń </w:t>
      </w:r>
      <w:r w:rsidRPr="0044253D">
        <w:rPr>
          <w:color w:val="000000" w:themeColor="text1"/>
          <w:sz w:val="22"/>
          <w:szCs w:val="22"/>
          <w:lang w:eastAsia="ar-SA"/>
        </w:rPr>
        <w:t xml:space="preserve">niewypełnienia obowiązku </w:t>
      </w:r>
      <w:r w:rsidRPr="0044253D">
        <w:rPr>
          <w:color w:val="000000" w:themeColor="text1"/>
          <w:sz w:val="22"/>
          <w:szCs w:val="22"/>
        </w:rPr>
        <w:t xml:space="preserve">zatrudnienia osoby wykonującej </w:t>
      </w:r>
      <w:r w:rsidR="00A2060A" w:rsidRPr="0044253D">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44253D">
        <w:rPr>
          <w:color w:val="000000" w:themeColor="text1"/>
          <w:sz w:val="22"/>
          <w:szCs w:val="22"/>
          <w:lang w:eastAsia="ar-SA"/>
        </w:rPr>
        <w:t xml:space="preserve"> </w:t>
      </w:r>
      <w:r w:rsidRPr="0044253D">
        <w:rPr>
          <w:color w:val="000000" w:themeColor="text1"/>
          <w:sz w:val="22"/>
          <w:szCs w:val="22"/>
        </w:rPr>
        <w:t>na podstawie umowy o pracę, będzie skutkować naliczeniem kar umownych w wysokośc</w:t>
      </w:r>
      <w:r w:rsidR="00A2060A" w:rsidRPr="0044253D">
        <w:rPr>
          <w:color w:val="000000" w:themeColor="text1"/>
          <w:sz w:val="22"/>
          <w:szCs w:val="22"/>
        </w:rPr>
        <w:t>i określonej w § 8 ust. 1 pkt 16 i 17</w:t>
      </w:r>
      <w:r w:rsidRPr="0044253D">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44253D" w:rsidRDefault="00363850" w:rsidP="00BB770F">
      <w:pPr>
        <w:numPr>
          <w:ilvl w:val="0"/>
          <w:numId w:val="24"/>
        </w:numPr>
        <w:suppressAutoHyphens w:val="0"/>
        <w:spacing w:line="276" w:lineRule="auto"/>
        <w:ind w:left="426"/>
        <w:jc w:val="both"/>
        <w:rPr>
          <w:color w:val="000000" w:themeColor="text1"/>
          <w:sz w:val="22"/>
          <w:szCs w:val="22"/>
          <w:lang w:eastAsia="pl-PL"/>
        </w:rPr>
      </w:pPr>
      <w:r w:rsidRPr="0044253D">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44253D">
        <w:rPr>
          <w:bCs/>
          <w:color w:val="000000" w:themeColor="text1"/>
          <w:kern w:val="28"/>
          <w:sz w:val="22"/>
          <w:szCs w:val="22"/>
        </w:rPr>
        <w:t xml:space="preserve">a obowiązku, o którym mowa w </w:t>
      </w:r>
      <w:r w:rsidRPr="0044253D">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7777777" w:rsidR="0019174A" w:rsidRPr="00EE6137" w:rsidRDefault="0019174A">
      <w:pPr>
        <w:spacing w:line="276" w:lineRule="auto"/>
        <w:jc w:val="center"/>
        <w:rPr>
          <w:b/>
          <w:sz w:val="22"/>
          <w:szCs w:val="22"/>
          <w:lang w:eastAsia="ar-SA"/>
        </w:rPr>
      </w:pPr>
      <w:r w:rsidRPr="00EE6137">
        <w:rPr>
          <w:b/>
          <w:sz w:val="22"/>
          <w:szCs w:val="22"/>
          <w:lang w:eastAsia="ar-SA"/>
        </w:rPr>
        <w:t>§ 15**</w:t>
      </w:r>
    </w:p>
    <w:p w14:paraId="1B9B5AEF" w14:textId="5C9743A3" w:rsidR="003D2110" w:rsidRPr="00EE6137" w:rsidRDefault="0019174A" w:rsidP="00A55F63">
      <w:pPr>
        <w:spacing w:line="276" w:lineRule="auto"/>
        <w:jc w:val="center"/>
        <w:rPr>
          <w:b/>
          <w:sz w:val="22"/>
          <w:szCs w:val="22"/>
          <w:lang w:eastAsia="ar-SA"/>
        </w:rPr>
      </w:pPr>
      <w:r w:rsidRPr="00EE6137">
        <w:rPr>
          <w:b/>
          <w:sz w:val="22"/>
          <w:szCs w:val="22"/>
          <w:lang w:eastAsia="ar-SA"/>
        </w:rPr>
        <w:t>ZATRUDNIENIE BEZROBOTNYCH</w:t>
      </w:r>
    </w:p>
    <w:p w14:paraId="3642EE3C" w14:textId="77777777" w:rsidR="0019174A" w:rsidRPr="00EE6137" w:rsidRDefault="0019174A">
      <w:pPr>
        <w:widowControl w:val="0"/>
        <w:suppressAutoHyphens w:val="0"/>
        <w:autoSpaceDE w:val="0"/>
        <w:snapToGrid w:val="0"/>
        <w:spacing w:line="276" w:lineRule="auto"/>
        <w:ind w:left="284" w:hanging="284"/>
        <w:contextualSpacing/>
        <w:jc w:val="both"/>
        <w:rPr>
          <w:sz w:val="22"/>
          <w:szCs w:val="22"/>
        </w:rPr>
      </w:pPr>
      <w:r w:rsidRPr="00EE6137">
        <w:rPr>
          <w:bCs/>
          <w:sz w:val="22"/>
          <w:szCs w:val="22"/>
          <w:lang w:eastAsia="pl-PL"/>
        </w:rPr>
        <w:t xml:space="preserve">1. Wykonawca zobowiązany jest do zatrudnienia </w:t>
      </w:r>
      <w:r w:rsidRPr="00EE6137">
        <w:rPr>
          <w:sz w:val="22"/>
          <w:szCs w:val="22"/>
          <w:lang w:eastAsia="pl-PL"/>
        </w:rPr>
        <w:t xml:space="preserve">przy realizacji zamówienia, </w:t>
      </w:r>
      <w:r w:rsidRPr="00EE6137">
        <w:rPr>
          <w:sz w:val="22"/>
          <w:szCs w:val="22"/>
          <w:lang w:eastAsia="ar-SA"/>
        </w:rPr>
        <w:t xml:space="preserve">nieprzerwalnie przez cały okres jego trwania, osób </w:t>
      </w:r>
      <w:r w:rsidRPr="00EE6137">
        <w:rPr>
          <w:sz w:val="22"/>
          <w:szCs w:val="22"/>
          <w:lang w:eastAsia="pl-PL"/>
        </w:rPr>
        <w:t xml:space="preserve">bezrobotnych </w:t>
      </w:r>
      <w:r w:rsidRPr="00EE6137">
        <w:rPr>
          <w:sz w:val="22"/>
          <w:szCs w:val="22"/>
          <w:lang w:eastAsia="ar-SA"/>
        </w:rPr>
        <w:t xml:space="preserve">na podstawie umowy o pracę zgodnie z przepisami Kodeksu pracy w wymiarze minimum ¼ etatu lub umowy cywilnoprawnej w ilości wskazanej w ofercie stanowiącej załącznik do umowy tj. ………. osób. Przez osoby bezrobotne </w:t>
      </w:r>
      <w:r w:rsidRPr="00EE6137">
        <w:rPr>
          <w:sz w:val="22"/>
          <w:szCs w:val="22"/>
          <w:lang w:eastAsia="pl-PL"/>
        </w:rPr>
        <w:t>rozumie się bezrobotnych w rozumieniu ustawy z dnia 20 kwietnia 2004 r. o promocji zatrudnienia i instytucjach rynku pracy</w:t>
      </w:r>
      <w:r w:rsidRPr="00EE6137">
        <w:rPr>
          <w:bCs/>
          <w:sz w:val="22"/>
          <w:szCs w:val="22"/>
          <w:lang w:eastAsia="ar-SA"/>
        </w:rPr>
        <w:t xml:space="preserve"> lub właściwych przepisów </w:t>
      </w:r>
      <w:r w:rsidRPr="00EE6137">
        <w:rPr>
          <w:sz w:val="22"/>
          <w:szCs w:val="22"/>
          <w:lang w:eastAsia="ar-SA"/>
        </w:rPr>
        <w:t>państwa członkowskiego UE lub Europejskiego Obszaru Gospodarczego w którym Wykonawca ma siedzibę lub miejsce zamieszkania.</w:t>
      </w:r>
    </w:p>
    <w:p w14:paraId="40BA3A3B"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zobowiązany jest zatrudnić osoby wskazane w ust. 1 w terminie nie dłuższym niż 14 dni od daty podpisania umowy.</w:t>
      </w:r>
    </w:p>
    <w:p w14:paraId="4358B962"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EE6137" w:rsidRDefault="0019174A">
      <w:pPr>
        <w:numPr>
          <w:ilvl w:val="0"/>
          <w:numId w:val="13"/>
        </w:numPr>
        <w:tabs>
          <w:tab w:val="left" w:pos="284"/>
        </w:tabs>
        <w:suppressAutoHyphens w:val="0"/>
        <w:spacing w:line="276" w:lineRule="auto"/>
        <w:ind w:left="284" w:hanging="284"/>
        <w:jc w:val="both"/>
        <w:rPr>
          <w:sz w:val="22"/>
          <w:szCs w:val="22"/>
        </w:rPr>
      </w:pPr>
      <w:r w:rsidRPr="00EE6137">
        <w:rPr>
          <w:sz w:val="22"/>
          <w:szCs w:val="22"/>
        </w:rPr>
        <w:t xml:space="preserve"> W przypadku rozwiązania stosunku pracy przez bezrobotnego lub przez pracodawcę lub wygaśnięcia stosunku pracy, wykonawca będzie obowiązany do zatrudnienia zgodnie z wymogami wskazanymi </w:t>
      </w:r>
      <w:r w:rsidRPr="00EE6137">
        <w:rPr>
          <w:sz w:val="22"/>
          <w:szCs w:val="22"/>
        </w:rPr>
        <w:br/>
        <w:t xml:space="preserve">w ust. 1 na to miejsce innego bezrobotnego w terminie do 14 dni od ustania stosunku pracy. W takim przypadku, Wykonawca przedłoży Zamawiającemu dokumenty związane z procedurą zatrudnienia, </w:t>
      </w:r>
      <w:r w:rsidRPr="00EE6137">
        <w:rPr>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EE6137" w:rsidRDefault="0019174A">
      <w:pPr>
        <w:tabs>
          <w:tab w:val="left" w:pos="426"/>
        </w:tabs>
        <w:spacing w:line="276" w:lineRule="auto"/>
        <w:ind w:left="284" w:hanging="284"/>
        <w:jc w:val="both"/>
        <w:rPr>
          <w:sz w:val="22"/>
          <w:szCs w:val="22"/>
        </w:rPr>
      </w:pPr>
      <w:r w:rsidRPr="00EE6137">
        <w:rPr>
          <w:sz w:val="22"/>
          <w:szCs w:val="22"/>
        </w:rPr>
        <w:tab/>
        <w:t xml:space="preserve">w terminie do 21 </w:t>
      </w:r>
      <w:r w:rsidR="00D6152F" w:rsidRPr="00EE6137">
        <w:rPr>
          <w:sz w:val="22"/>
          <w:szCs w:val="22"/>
        </w:rPr>
        <w:t xml:space="preserve">dni </w:t>
      </w:r>
      <w:r w:rsidRPr="00EE6137">
        <w:rPr>
          <w:sz w:val="22"/>
          <w:szCs w:val="22"/>
        </w:rPr>
        <w:t>od dnia rozwiązania poprzedniego stosunku pracy przez bezrobotnego lub przez pracodawcę lub jego wygaśnięcia. W takim przypadku ustęp 1, 5, 6 i 7 stosuje się odpowiednio.</w:t>
      </w:r>
    </w:p>
    <w:p w14:paraId="06D06135" w14:textId="77777777" w:rsidR="0019174A" w:rsidRPr="00EE6137" w:rsidRDefault="0019174A">
      <w:pPr>
        <w:spacing w:line="276" w:lineRule="auto"/>
        <w:ind w:left="284" w:hanging="284"/>
        <w:jc w:val="both"/>
        <w:rPr>
          <w:sz w:val="22"/>
          <w:szCs w:val="22"/>
        </w:rPr>
      </w:pPr>
      <w:r w:rsidRPr="00EE6137">
        <w:rPr>
          <w:sz w:val="22"/>
          <w:szCs w:val="22"/>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14:paraId="032DD825" w14:textId="77777777" w:rsidR="0019174A" w:rsidRPr="00EE6137" w:rsidRDefault="0019174A">
      <w:pPr>
        <w:spacing w:line="276" w:lineRule="auto"/>
        <w:ind w:left="284" w:hanging="284"/>
        <w:jc w:val="both"/>
        <w:rPr>
          <w:sz w:val="22"/>
          <w:szCs w:val="22"/>
        </w:rPr>
      </w:pPr>
      <w:r w:rsidRPr="00EE6137">
        <w:rPr>
          <w:sz w:val="22"/>
          <w:szCs w:val="22"/>
        </w:rPr>
        <w:t xml:space="preserve">6. W przypadku niezatrudniania na zasadach wskazanych powyżej, w sposób nieprzerwany, </w:t>
      </w:r>
      <w:r w:rsidRPr="00EE6137">
        <w:rPr>
          <w:sz w:val="22"/>
          <w:szCs w:val="22"/>
        </w:rPr>
        <w:br/>
        <w:t>z zastrzeżeniem ust. 5 przy realizacji zamówienia osoby/osób bezrobotnych, lub nie przedstawienia Zamawiającemu dokumentów związanych z procedurą zatrudnienia Wykonawca zapłaci Zamawiającemu karę umowną zgodnie z § 8 ust. 1 pkt 18) umowy, chyba że Wykonawca wykaże, że niezatrudnienie osoby 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EE6137" w:rsidRDefault="0019174A" w:rsidP="00D55E52">
      <w:pPr>
        <w:spacing w:line="276" w:lineRule="auto"/>
        <w:ind w:left="284" w:hanging="278"/>
        <w:jc w:val="both"/>
        <w:rPr>
          <w:b/>
          <w:sz w:val="22"/>
          <w:szCs w:val="22"/>
        </w:rPr>
      </w:pPr>
      <w:r w:rsidRPr="00EE6137">
        <w:rPr>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EE6137">
        <w:rPr>
          <w:sz w:val="22"/>
          <w:szCs w:val="22"/>
        </w:rPr>
        <w:br/>
        <w:t>w tym wyznaczyć Wykonawcy dodatkowy termin zatrudnienia bezrobotnego.</w:t>
      </w:r>
    </w:p>
    <w:p w14:paraId="22D1E5B3" w14:textId="77777777" w:rsidR="0010786F" w:rsidRPr="00EE6137" w:rsidRDefault="0010786F">
      <w:pPr>
        <w:spacing w:line="276" w:lineRule="auto"/>
        <w:rPr>
          <w:b/>
          <w:color w:val="002060"/>
          <w:sz w:val="22"/>
          <w:szCs w:val="22"/>
        </w:rPr>
      </w:pPr>
    </w:p>
    <w:p w14:paraId="6965B94D" w14:textId="77777777" w:rsidR="0019174A" w:rsidRPr="00EE6137" w:rsidRDefault="0019174A">
      <w:pPr>
        <w:spacing w:line="276" w:lineRule="auto"/>
        <w:jc w:val="center"/>
        <w:rPr>
          <w:b/>
          <w:sz w:val="22"/>
          <w:szCs w:val="22"/>
        </w:rPr>
      </w:pPr>
      <w:r w:rsidRPr="00EE6137">
        <w:rPr>
          <w:b/>
          <w:sz w:val="22"/>
          <w:szCs w:val="22"/>
        </w:rPr>
        <w:t>§ 16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5B49F8">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A55F63">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77777777" w:rsidR="0019174A" w:rsidRPr="00EE6137" w:rsidRDefault="0019174A">
      <w:pPr>
        <w:spacing w:line="276" w:lineRule="auto"/>
        <w:jc w:val="center"/>
        <w:rPr>
          <w:b/>
          <w:sz w:val="22"/>
          <w:szCs w:val="22"/>
        </w:rPr>
      </w:pPr>
      <w:r w:rsidRPr="00EE6137">
        <w:rPr>
          <w:b/>
          <w:sz w:val="22"/>
          <w:szCs w:val="22"/>
        </w:rPr>
        <w:t>§ 17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sporu na tle wykonania niniejszej umowy strony będą je rozwiązywać w pierwszej kolejności 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79DA288C" w:rsidR="0019174A" w:rsidRPr="00EE6137" w:rsidRDefault="00A57A20">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77777777"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przetwarzania-wzór.</w:t>
      </w:r>
    </w:p>
    <w:p w14:paraId="416EA4D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w:t>
      </w:r>
      <w:r w:rsidR="00157A71" w:rsidRPr="00EE6137">
        <w:rPr>
          <w:bCs/>
          <w:sz w:val="22"/>
          <w:szCs w:val="22"/>
          <w:lang w:eastAsia="pl-PL"/>
        </w:rPr>
        <w:t xml:space="preserve">terminowo- </w:t>
      </w:r>
      <w:r w:rsidRPr="00EE6137">
        <w:rPr>
          <w:bCs/>
          <w:sz w:val="22"/>
          <w:szCs w:val="22"/>
          <w:lang w:eastAsia="pl-PL"/>
        </w:rPr>
        <w:t xml:space="preserve">rzeczowo – </w:t>
      </w:r>
      <w:r w:rsidR="003E6905" w:rsidRPr="00EE6137">
        <w:rPr>
          <w:bCs/>
          <w:sz w:val="22"/>
          <w:szCs w:val="22"/>
          <w:lang w:eastAsia="pl-PL"/>
        </w:rPr>
        <w:t xml:space="preserve">finansowy </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EE6137" w:rsidRDefault="0019174A">
      <w:pPr>
        <w:suppressAutoHyphens w:val="0"/>
        <w:spacing w:line="276" w:lineRule="auto"/>
        <w:jc w:val="both"/>
        <w:rPr>
          <w:sz w:val="22"/>
          <w:szCs w:val="22"/>
          <w:lang w:eastAsia="pl-PL"/>
        </w:rPr>
      </w:pPr>
      <w:r w:rsidRPr="00EE6137">
        <w:rPr>
          <w:bCs/>
          <w:sz w:val="22"/>
          <w:szCs w:val="22"/>
          <w:lang w:eastAsia="pl-PL"/>
        </w:rPr>
        <w:t>Załącznik</w:t>
      </w:r>
      <w:r w:rsidR="007C2953" w:rsidRPr="00EE6137">
        <w:rPr>
          <w:bCs/>
          <w:sz w:val="22"/>
          <w:szCs w:val="22"/>
          <w:lang w:eastAsia="pl-PL"/>
        </w:rPr>
        <w:t xml:space="preserve"> </w:t>
      </w:r>
      <w:r w:rsidRPr="00EE6137">
        <w:rPr>
          <w:bCs/>
          <w:sz w:val="22"/>
          <w:szCs w:val="22"/>
          <w:lang w:eastAsia="pl-PL"/>
        </w:rPr>
        <w:t>nr</w:t>
      </w:r>
      <w:r w:rsidR="007C2953" w:rsidRPr="00EE6137">
        <w:rPr>
          <w:bCs/>
          <w:sz w:val="22"/>
          <w:szCs w:val="22"/>
          <w:lang w:eastAsia="pl-PL"/>
        </w:rPr>
        <w:t xml:space="preserve"> </w:t>
      </w:r>
      <w:r w:rsidRPr="00EE6137">
        <w:rPr>
          <w:bCs/>
          <w:sz w:val="22"/>
          <w:szCs w:val="22"/>
          <w:lang w:eastAsia="pl-PL"/>
        </w:rPr>
        <w:t>5:</w:t>
      </w:r>
      <w:r w:rsidRPr="00EE6137">
        <w:rPr>
          <w:sz w:val="22"/>
          <w:szCs w:val="22"/>
        </w:rPr>
        <w:t>Wykaz umów dotyczących osób wykonujących czynności bezpośrednio związane z realizacją zamówienia</w:t>
      </w:r>
      <w:r w:rsidRPr="00EE6137">
        <w:rPr>
          <w:sz w:val="22"/>
          <w:szCs w:val="22"/>
          <w:lang w:eastAsia="pl-PL"/>
        </w:rPr>
        <w:t>.</w:t>
      </w:r>
    </w:p>
    <w:p w14:paraId="25BA9466" w14:textId="7777777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6: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7: Protokół przekazania placu budowy/ terenu wykonywania robót.</w:t>
      </w:r>
    </w:p>
    <w:p w14:paraId="6AD420C5"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8: Protokół odbioru robót zanikających/ ulegających zakryciu.</w:t>
      </w:r>
    </w:p>
    <w:p w14:paraId="66FA0720" w14:textId="77777777" w:rsidR="0019174A" w:rsidRPr="00EE6137" w:rsidRDefault="0019174A">
      <w:pPr>
        <w:suppressAutoHyphens w:val="0"/>
        <w:spacing w:line="276" w:lineRule="auto"/>
        <w:rPr>
          <w:sz w:val="22"/>
          <w:szCs w:val="22"/>
          <w:lang w:eastAsia="pl-PL"/>
        </w:rPr>
      </w:pPr>
      <w:r w:rsidRPr="00EE6137">
        <w:rPr>
          <w:sz w:val="22"/>
          <w:szCs w:val="22"/>
          <w:lang w:eastAsia="pl-PL"/>
        </w:rPr>
        <w:t>Załącznik nr 9: Wzór notatki służbowej z budowy</w:t>
      </w:r>
    </w:p>
    <w:p w14:paraId="20F03436" w14:textId="7885EA1B" w:rsidR="0019174A" w:rsidRPr="00EE6137" w:rsidRDefault="0019174A">
      <w:pPr>
        <w:suppressAutoHyphens w:val="0"/>
        <w:spacing w:line="276" w:lineRule="auto"/>
        <w:rPr>
          <w:sz w:val="22"/>
          <w:szCs w:val="22"/>
          <w:lang w:eastAsia="pl-PL"/>
        </w:rPr>
      </w:pPr>
      <w:r w:rsidRPr="00EE6137">
        <w:rPr>
          <w:sz w:val="22"/>
          <w:szCs w:val="22"/>
          <w:lang w:eastAsia="pl-PL"/>
        </w:rPr>
        <w:t>Załącznik nr 10: Protokół od</w:t>
      </w:r>
      <w:r w:rsidR="009554D2" w:rsidRPr="00EE6137">
        <w:rPr>
          <w:sz w:val="22"/>
          <w:szCs w:val="22"/>
          <w:lang w:eastAsia="pl-PL"/>
        </w:rPr>
        <w:t>bioru</w:t>
      </w:r>
      <w:r w:rsidR="00CB6CC1" w:rsidRPr="00EE6137">
        <w:rPr>
          <w:sz w:val="22"/>
          <w:szCs w:val="22"/>
          <w:lang w:eastAsia="pl-PL"/>
        </w:rPr>
        <w:t xml:space="preserve"> ko</w:t>
      </w:r>
      <w:r w:rsidRPr="00EE6137">
        <w:rPr>
          <w:sz w:val="22"/>
          <w:szCs w:val="22"/>
          <w:lang w:eastAsia="pl-PL"/>
        </w:rPr>
        <w:t>ńcowego robót.</w:t>
      </w:r>
    </w:p>
    <w:p w14:paraId="3A0FD070" w14:textId="77777777" w:rsidR="0019174A" w:rsidRPr="00EE6137" w:rsidRDefault="0019174A">
      <w:pPr>
        <w:suppressAutoHyphens w:val="0"/>
        <w:spacing w:line="276" w:lineRule="auto"/>
        <w:rPr>
          <w:bCs/>
          <w:sz w:val="22"/>
          <w:szCs w:val="22"/>
          <w:lang w:eastAsia="pl-PL"/>
        </w:rPr>
      </w:pPr>
      <w:r w:rsidRPr="00EE6137">
        <w:rPr>
          <w:sz w:val="22"/>
          <w:szCs w:val="22"/>
          <w:lang w:eastAsia="pl-PL"/>
        </w:rPr>
        <w:t>Załącznik nr 11: Wzór wniosku o zatwierdzenie materiałów/ urządzeń.</w:t>
      </w:r>
    </w:p>
    <w:p w14:paraId="0BBC23D8"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12: Kopia Polisy i dokumentów ubezpieczenia od odpowiedzialności cywilnej (deliktowej i kontraktowej) z tytułu prowadzonej działalności wraz z potwierdzeniem opłaty składki.</w:t>
      </w:r>
    </w:p>
    <w:p w14:paraId="4BB7D010" w14:textId="77777777" w:rsidR="0019174A" w:rsidRPr="00EE6137" w:rsidRDefault="0019174A">
      <w:pPr>
        <w:suppressAutoHyphens w:val="0"/>
        <w:spacing w:line="276" w:lineRule="auto"/>
        <w:rPr>
          <w:bCs/>
          <w:sz w:val="22"/>
          <w:szCs w:val="22"/>
          <w:lang w:eastAsia="pl-PL"/>
        </w:rPr>
      </w:pPr>
      <w:r w:rsidRPr="00EE6137">
        <w:rPr>
          <w:bCs/>
          <w:sz w:val="22"/>
          <w:szCs w:val="22"/>
          <w:lang w:eastAsia="pl-PL"/>
        </w:rPr>
        <w:t>Załącznik nr 13: Kopia zabezpieczenia należytego wykonania umowy.</w:t>
      </w:r>
    </w:p>
    <w:p w14:paraId="65B5D14C" w14:textId="77777777" w:rsidR="008F639C" w:rsidRPr="00EE6137" w:rsidRDefault="0019174A" w:rsidP="00044A4C">
      <w:pPr>
        <w:suppressAutoHyphens w:val="0"/>
        <w:spacing w:line="276" w:lineRule="auto"/>
        <w:rPr>
          <w:i/>
          <w:iCs/>
          <w:sz w:val="22"/>
          <w:szCs w:val="22"/>
          <w:lang w:eastAsia="pl-PL"/>
        </w:rPr>
      </w:pPr>
      <w:r w:rsidRPr="00EE6137">
        <w:rPr>
          <w:sz w:val="22"/>
          <w:szCs w:val="22"/>
          <w:lang w:eastAsia="pl-PL"/>
        </w:rPr>
        <w:t>Załącznik nr 1</w:t>
      </w:r>
      <w:r w:rsidR="005B49F8" w:rsidRPr="00EE6137">
        <w:rPr>
          <w:sz w:val="22"/>
          <w:szCs w:val="22"/>
          <w:lang w:eastAsia="pl-PL"/>
        </w:rPr>
        <w:t>4</w:t>
      </w:r>
      <w:r w:rsidRPr="00EE6137">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EE6137" w:rsidRDefault="0019174A">
      <w:pPr>
        <w:autoSpaceDE w:val="0"/>
        <w:spacing w:line="276" w:lineRule="auto"/>
        <w:jc w:val="both"/>
        <w:rPr>
          <w:i/>
          <w:iCs/>
          <w:color w:val="000000"/>
          <w:sz w:val="22"/>
          <w:szCs w:val="22"/>
        </w:rPr>
      </w:pPr>
      <w:r w:rsidRPr="00EE6137">
        <w:rPr>
          <w:i/>
          <w:iCs/>
          <w:color w:val="000000"/>
          <w:sz w:val="22"/>
          <w:szCs w:val="22"/>
        </w:rPr>
        <w:t>* pozostawić odpowiednio do rozstrzygnięcia postępowania</w:t>
      </w:r>
      <w:r w:rsidRPr="00EE6137">
        <w:rPr>
          <w:bCs/>
          <w:i/>
          <w:iCs/>
          <w:color w:val="000000"/>
          <w:sz w:val="22"/>
          <w:szCs w:val="22"/>
        </w:rPr>
        <w:t>.</w:t>
      </w:r>
    </w:p>
    <w:p w14:paraId="2028A653" w14:textId="77777777" w:rsidR="0019174A" w:rsidRPr="00EE6137" w:rsidRDefault="0019174A">
      <w:pPr>
        <w:autoSpaceDE w:val="0"/>
        <w:spacing w:line="276" w:lineRule="auto"/>
        <w:jc w:val="both"/>
        <w:rPr>
          <w:b/>
          <w:bCs/>
          <w:i/>
          <w:iCs/>
          <w:color w:val="000000"/>
          <w:sz w:val="22"/>
          <w:szCs w:val="22"/>
        </w:rPr>
      </w:pPr>
      <w:r w:rsidRPr="00EE6137">
        <w:rPr>
          <w:i/>
          <w:iCs/>
          <w:color w:val="000000"/>
          <w:sz w:val="22"/>
          <w:szCs w:val="22"/>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69F6A10A" w14:textId="6C79DD6C" w:rsidR="0044253D" w:rsidRDefault="0044253D">
      <w:pPr>
        <w:suppressAutoHyphens w:val="0"/>
        <w:rPr>
          <w:color w:val="000000"/>
          <w:sz w:val="22"/>
          <w:szCs w:val="22"/>
        </w:rPr>
      </w:pPr>
    </w:p>
    <w:p w14:paraId="0DC550E8" w14:textId="33B2B5D6"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433390">
      <w:pPr>
        <w:numPr>
          <w:ilvl w:val="0"/>
          <w:numId w:val="38"/>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433390">
      <w:pPr>
        <w:numPr>
          <w:ilvl w:val="0"/>
          <w:numId w:val="38"/>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433390">
      <w:pPr>
        <w:numPr>
          <w:ilvl w:val="0"/>
          <w:numId w:val="40"/>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433390">
      <w:pPr>
        <w:numPr>
          <w:ilvl w:val="0"/>
          <w:numId w:val="40"/>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433390">
      <w:pPr>
        <w:numPr>
          <w:ilvl w:val="0"/>
          <w:numId w:val="40"/>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433390">
      <w:pPr>
        <w:numPr>
          <w:ilvl w:val="0"/>
          <w:numId w:val="42"/>
        </w:numPr>
        <w:autoSpaceDN w:val="0"/>
        <w:spacing w:line="276" w:lineRule="auto"/>
        <w:jc w:val="both"/>
        <w:rPr>
          <w:sz w:val="22"/>
          <w:szCs w:val="22"/>
        </w:rPr>
      </w:pPr>
      <w:r w:rsidRPr="00EE6137">
        <w:rPr>
          <w:sz w:val="22"/>
          <w:szCs w:val="22"/>
        </w:rPr>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433390">
      <w:pPr>
        <w:numPr>
          <w:ilvl w:val="0"/>
          <w:numId w:val="48"/>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433390">
      <w:pPr>
        <w:numPr>
          <w:ilvl w:val="0"/>
          <w:numId w:val="44"/>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433390">
      <w:pPr>
        <w:numPr>
          <w:ilvl w:val="0"/>
          <w:numId w:val="44"/>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433390">
      <w:pPr>
        <w:numPr>
          <w:ilvl w:val="0"/>
          <w:numId w:val="50"/>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433390">
      <w:pPr>
        <w:numPr>
          <w:ilvl w:val="0"/>
          <w:numId w:val="50"/>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433390">
      <w:pPr>
        <w:numPr>
          <w:ilvl w:val="0"/>
          <w:numId w:val="45"/>
        </w:numPr>
        <w:autoSpaceDN w:val="0"/>
        <w:spacing w:after="200" w:line="276" w:lineRule="auto"/>
        <w:jc w:val="both"/>
        <w:rPr>
          <w:sz w:val="22"/>
          <w:szCs w:val="22"/>
        </w:rPr>
      </w:pPr>
      <w:r w:rsidRPr="00EE6137">
        <w:rPr>
          <w:sz w:val="22"/>
          <w:szCs w:val="22"/>
        </w:rPr>
        <w:t>Niniejsza Umowa wygasa z chwilą rozwiązania umowy, o której mowa w § 1 ust. 1.</w:t>
      </w: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t>Postanowienia końcowe</w:t>
      </w:r>
    </w:p>
    <w:p w14:paraId="2788CB3E"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13FDC" w14:textId="77777777" w:rsidR="00E62B33" w:rsidRDefault="00E62B33">
      <w:r>
        <w:separator/>
      </w:r>
    </w:p>
  </w:endnote>
  <w:endnote w:type="continuationSeparator" w:id="0">
    <w:p w14:paraId="6ACD4C41" w14:textId="77777777" w:rsidR="00E62B33" w:rsidRDefault="00E6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Verdana">
    <w:panose1 w:val="020B0604030504040204"/>
    <w:charset w:val="EE"/>
    <w:family w:val="swiss"/>
    <w:pitch w:val="variable"/>
    <w:sig w:usb0="A1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75A81" w14:textId="77777777" w:rsidR="003B4E60" w:rsidRPr="00AD176B" w:rsidRDefault="003B4E60">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7845F6" w:rsidRPr="007845F6">
      <w:rPr>
        <w:rFonts w:ascii="Calibri Light" w:hAnsi="Calibri Light"/>
        <w:noProof/>
        <w:sz w:val="18"/>
        <w:szCs w:val="18"/>
      </w:rPr>
      <w:t>6</w:t>
    </w:r>
    <w:r w:rsidRPr="00AD176B">
      <w:rPr>
        <w:rFonts w:ascii="Calibri Light" w:hAnsi="Calibri Light"/>
        <w:sz w:val="18"/>
        <w:szCs w:val="18"/>
      </w:rPr>
      <w:fldChar w:fldCharType="end"/>
    </w:r>
  </w:p>
  <w:p w14:paraId="1427F0E4" w14:textId="6091E845" w:rsidR="003B4E60" w:rsidRPr="00AD176B" w:rsidRDefault="003B4E60" w:rsidP="009F2A66">
    <w:pPr>
      <w:pBdr>
        <w:top w:val="single" w:sz="4" w:space="1" w:color="auto"/>
      </w:pBdr>
      <w:tabs>
        <w:tab w:val="center" w:pos="4536"/>
        <w:tab w:val="right" w:pos="9072"/>
      </w:tabs>
      <w:ind w:right="360"/>
      <w:jc w:val="center"/>
      <w:rPr>
        <w:sz w:val="14"/>
        <w:szCs w:val="14"/>
        <w:lang w:eastAsia="ar-SA"/>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3B4E60" w:rsidRDefault="003B4E60"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917EF3" w:rsidRDefault="00917EF3" w:rsidP="00AD176B">
                    <w:pPr>
                      <w:pStyle w:val="Stopka"/>
                    </w:pPr>
                  </w:p>
                </w:txbxContent>
              </v:textbox>
              <w10:wrap type="square" side="largest" anchorx="page"/>
            </v:shape>
          </w:pict>
        </mc:Fallback>
      </mc:AlternateContent>
    </w:r>
    <w:r w:rsidRPr="009F2A66">
      <w:rPr>
        <w:rFonts w:ascii="Verdana" w:hAnsi="Verdana"/>
        <w:bCs/>
        <w:i/>
        <w:iCs/>
        <w:sz w:val="12"/>
        <w:szCs w:val="12"/>
        <w:lang w:eastAsia="ar-SA"/>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4ED8D0" w14:textId="77777777" w:rsidR="00E62B33" w:rsidRDefault="00E62B33">
      <w:r>
        <w:separator/>
      </w:r>
    </w:p>
  </w:footnote>
  <w:footnote w:type="continuationSeparator" w:id="0">
    <w:p w14:paraId="5B9E7778" w14:textId="77777777" w:rsidR="00E62B33" w:rsidRDefault="00E62B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720"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0000001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42111A"/>
    <w:multiLevelType w:val="hybridMultilevel"/>
    <w:tmpl w:val="634E300C"/>
    <w:lvl w:ilvl="0" w:tplc="1AF6A00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4240E0"/>
    <w:multiLevelType w:val="multilevel"/>
    <w:tmpl w:val="54326A2C"/>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E554C9F"/>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56D12F9"/>
    <w:multiLevelType w:val="hybridMultilevel"/>
    <w:tmpl w:val="002AC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3639776F"/>
    <w:multiLevelType w:val="hybridMultilevel"/>
    <w:tmpl w:val="0EDA2638"/>
    <w:lvl w:ilvl="0" w:tplc="6764E5C6">
      <w:start w:val="1"/>
      <w:numFmt w:val="decimal"/>
      <w:lvlText w:val="%1)"/>
      <w:lvlJc w:val="left"/>
      <w:pPr>
        <w:ind w:left="801" w:hanging="37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93275C1"/>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9B05B7F"/>
    <w:multiLevelType w:val="hybridMultilevel"/>
    <w:tmpl w:val="D1F423C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6"/>
  </w:num>
  <w:num w:numId="22">
    <w:abstractNumId w:val="28"/>
  </w:num>
  <w:num w:numId="23">
    <w:abstractNumId w:val="29"/>
  </w:num>
  <w:num w:numId="24">
    <w:abstractNumId w:val="31"/>
  </w:num>
  <w:num w:numId="25">
    <w:abstractNumId w:val="32"/>
  </w:num>
  <w:num w:numId="26">
    <w:abstractNumId w:val="36"/>
  </w:num>
  <w:num w:numId="27">
    <w:abstractNumId w:val="37"/>
  </w:num>
  <w:num w:numId="28">
    <w:abstractNumId w:val="38"/>
  </w:num>
  <w:num w:numId="29">
    <w:abstractNumId w:val="40"/>
  </w:num>
  <w:num w:numId="30">
    <w:abstractNumId w:val="41"/>
  </w:num>
  <w:num w:numId="31">
    <w:abstractNumId w:val="42"/>
  </w:num>
  <w:num w:numId="32">
    <w:abstractNumId w:val="43"/>
  </w:num>
  <w:num w:numId="33">
    <w:abstractNumId w:val="44"/>
  </w:num>
  <w:num w:numId="34">
    <w:abstractNumId w:val="48"/>
  </w:num>
  <w:num w:numId="35">
    <w:abstractNumId w:val="59"/>
  </w:num>
  <w:num w:numId="36">
    <w:abstractNumId w:val="70"/>
  </w:num>
  <w:num w:numId="37">
    <w:abstractNumId w:val="77"/>
  </w:num>
  <w:num w:numId="38">
    <w:abstractNumId w:val="72"/>
  </w:num>
  <w:num w:numId="39">
    <w:abstractNumId w:val="5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58"/>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num>
  <w:num w:numId="51">
    <w:abstractNumId w:val="51"/>
  </w:num>
  <w:num w:numId="52">
    <w:abstractNumId w:val="52"/>
  </w:num>
  <w:num w:numId="53">
    <w:abstractNumId w:val="74"/>
  </w:num>
  <w:num w:numId="54">
    <w:abstractNumId w:val="63"/>
  </w:num>
  <w:num w:numId="55">
    <w:abstractNumId w:val="60"/>
  </w:num>
  <w:num w:numId="56">
    <w:abstractNumId w:val="61"/>
  </w:num>
  <w:num w:numId="57">
    <w:abstractNumId w:val="53"/>
  </w:num>
  <w:num w:numId="58">
    <w:abstractNumId w:val="73"/>
  </w:num>
  <w:num w:numId="59">
    <w:abstractNumId w:val="45"/>
  </w:num>
  <w:num w:numId="60">
    <w:abstractNumId w:val="67"/>
  </w:num>
  <w:num w:numId="61">
    <w:abstractNumId w:val="50"/>
  </w:num>
  <w:num w:numId="62">
    <w:abstractNumId w:val="66"/>
  </w:num>
  <w:num w:numId="63">
    <w:abstractNumId w:val="71"/>
  </w:num>
  <w:num w:numId="64">
    <w:abstractNumId w:val="75"/>
  </w:num>
  <w:num w:numId="65">
    <w:abstractNumId w:val="56"/>
  </w:num>
  <w:num w:numId="66">
    <w:abstractNumId w:val="64"/>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Mrugas">
    <w15:presenceInfo w15:providerId="AD" w15:userId="S-1-5-21-1931445573-2931308352-538282014-7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4511"/>
    <w:rsid w:val="00005228"/>
    <w:rsid w:val="000072DB"/>
    <w:rsid w:val="00011292"/>
    <w:rsid w:val="000121C1"/>
    <w:rsid w:val="0001499D"/>
    <w:rsid w:val="00020F95"/>
    <w:rsid w:val="0002229F"/>
    <w:rsid w:val="00022EE6"/>
    <w:rsid w:val="0002318F"/>
    <w:rsid w:val="0002498C"/>
    <w:rsid w:val="000265CA"/>
    <w:rsid w:val="000312AC"/>
    <w:rsid w:val="00033291"/>
    <w:rsid w:val="0003472F"/>
    <w:rsid w:val="00036C2E"/>
    <w:rsid w:val="0003719E"/>
    <w:rsid w:val="00042417"/>
    <w:rsid w:val="00042AE8"/>
    <w:rsid w:val="00044A4C"/>
    <w:rsid w:val="00050C0A"/>
    <w:rsid w:val="000516D7"/>
    <w:rsid w:val="00053087"/>
    <w:rsid w:val="00053DF0"/>
    <w:rsid w:val="00056231"/>
    <w:rsid w:val="00061C42"/>
    <w:rsid w:val="0006586F"/>
    <w:rsid w:val="00071B76"/>
    <w:rsid w:val="00072924"/>
    <w:rsid w:val="00074398"/>
    <w:rsid w:val="000813F5"/>
    <w:rsid w:val="00082A20"/>
    <w:rsid w:val="000848E4"/>
    <w:rsid w:val="000853F2"/>
    <w:rsid w:val="000A05C1"/>
    <w:rsid w:val="000A6643"/>
    <w:rsid w:val="000B0510"/>
    <w:rsid w:val="000B3014"/>
    <w:rsid w:val="000B47B5"/>
    <w:rsid w:val="000B67E3"/>
    <w:rsid w:val="000C041F"/>
    <w:rsid w:val="000C66F2"/>
    <w:rsid w:val="000D2E52"/>
    <w:rsid w:val="000D4774"/>
    <w:rsid w:val="000D534E"/>
    <w:rsid w:val="000D797B"/>
    <w:rsid w:val="000E0577"/>
    <w:rsid w:val="000E0B8B"/>
    <w:rsid w:val="000E4FE1"/>
    <w:rsid w:val="000E755C"/>
    <w:rsid w:val="000F0DC1"/>
    <w:rsid w:val="0010786F"/>
    <w:rsid w:val="00112777"/>
    <w:rsid w:val="00115603"/>
    <w:rsid w:val="00124B06"/>
    <w:rsid w:val="00130ABF"/>
    <w:rsid w:val="00130E4F"/>
    <w:rsid w:val="00131611"/>
    <w:rsid w:val="00131D6D"/>
    <w:rsid w:val="00146922"/>
    <w:rsid w:val="00150A58"/>
    <w:rsid w:val="00153CC1"/>
    <w:rsid w:val="00155D79"/>
    <w:rsid w:val="001566A9"/>
    <w:rsid w:val="00157A71"/>
    <w:rsid w:val="00170AC7"/>
    <w:rsid w:val="001724B0"/>
    <w:rsid w:val="001756E5"/>
    <w:rsid w:val="00176290"/>
    <w:rsid w:val="0017670D"/>
    <w:rsid w:val="00186581"/>
    <w:rsid w:val="00191336"/>
    <w:rsid w:val="0019174A"/>
    <w:rsid w:val="001927AF"/>
    <w:rsid w:val="00195A28"/>
    <w:rsid w:val="001963E1"/>
    <w:rsid w:val="001A37AA"/>
    <w:rsid w:val="001A4A49"/>
    <w:rsid w:val="001A4E3D"/>
    <w:rsid w:val="001B0F4C"/>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67D8"/>
    <w:rsid w:val="001F7C09"/>
    <w:rsid w:val="002016D2"/>
    <w:rsid w:val="00210E2A"/>
    <w:rsid w:val="0021584D"/>
    <w:rsid w:val="00217386"/>
    <w:rsid w:val="0022068A"/>
    <w:rsid w:val="002309C2"/>
    <w:rsid w:val="002356CB"/>
    <w:rsid w:val="0023623E"/>
    <w:rsid w:val="002370BB"/>
    <w:rsid w:val="002373D9"/>
    <w:rsid w:val="00242DDB"/>
    <w:rsid w:val="002523A0"/>
    <w:rsid w:val="0025657C"/>
    <w:rsid w:val="00261BC9"/>
    <w:rsid w:val="002659AA"/>
    <w:rsid w:val="00266A39"/>
    <w:rsid w:val="00267346"/>
    <w:rsid w:val="0026791B"/>
    <w:rsid w:val="00270A17"/>
    <w:rsid w:val="0028472D"/>
    <w:rsid w:val="00285B1D"/>
    <w:rsid w:val="00286461"/>
    <w:rsid w:val="00287982"/>
    <w:rsid w:val="002911BE"/>
    <w:rsid w:val="002A1977"/>
    <w:rsid w:val="002A1A90"/>
    <w:rsid w:val="002A3EFB"/>
    <w:rsid w:val="002B6793"/>
    <w:rsid w:val="002B74EA"/>
    <w:rsid w:val="002C1E87"/>
    <w:rsid w:val="002C3574"/>
    <w:rsid w:val="002D3725"/>
    <w:rsid w:val="002D4FD8"/>
    <w:rsid w:val="002D519D"/>
    <w:rsid w:val="002D5220"/>
    <w:rsid w:val="002E75F9"/>
    <w:rsid w:val="002E779F"/>
    <w:rsid w:val="002F2136"/>
    <w:rsid w:val="003000E0"/>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705"/>
    <w:rsid w:val="00345DB3"/>
    <w:rsid w:val="00350B86"/>
    <w:rsid w:val="0035344D"/>
    <w:rsid w:val="00356FB4"/>
    <w:rsid w:val="00363850"/>
    <w:rsid w:val="003652C2"/>
    <w:rsid w:val="003653CF"/>
    <w:rsid w:val="003739DE"/>
    <w:rsid w:val="00377285"/>
    <w:rsid w:val="00386959"/>
    <w:rsid w:val="00390601"/>
    <w:rsid w:val="00390619"/>
    <w:rsid w:val="00392B18"/>
    <w:rsid w:val="003930AE"/>
    <w:rsid w:val="0039360C"/>
    <w:rsid w:val="003A0D5C"/>
    <w:rsid w:val="003A0DD2"/>
    <w:rsid w:val="003A48C1"/>
    <w:rsid w:val="003B12C5"/>
    <w:rsid w:val="003B152F"/>
    <w:rsid w:val="003B43C1"/>
    <w:rsid w:val="003B4B0E"/>
    <w:rsid w:val="003B4E60"/>
    <w:rsid w:val="003C3F49"/>
    <w:rsid w:val="003C556B"/>
    <w:rsid w:val="003C64B3"/>
    <w:rsid w:val="003D0CE5"/>
    <w:rsid w:val="003D1789"/>
    <w:rsid w:val="003D2110"/>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53F1"/>
    <w:rsid w:val="00460CC0"/>
    <w:rsid w:val="004664E7"/>
    <w:rsid w:val="004705B2"/>
    <w:rsid w:val="004829D1"/>
    <w:rsid w:val="0048616A"/>
    <w:rsid w:val="0048644F"/>
    <w:rsid w:val="0049085D"/>
    <w:rsid w:val="00491F40"/>
    <w:rsid w:val="00492FE2"/>
    <w:rsid w:val="00495489"/>
    <w:rsid w:val="004968E8"/>
    <w:rsid w:val="00497EB5"/>
    <w:rsid w:val="004A10FE"/>
    <w:rsid w:val="004A1875"/>
    <w:rsid w:val="004A24A2"/>
    <w:rsid w:val="004A37CC"/>
    <w:rsid w:val="004A3D5E"/>
    <w:rsid w:val="004B6487"/>
    <w:rsid w:val="004C0CD7"/>
    <w:rsid w:val="004D0B56"/>
    <w:rsid w:val="004D21F7"/>
    <w:rsid w:val="004D6380"/>
    <w:rsid w:val="004D6894"/>
    <w:rsid w:val="004D700B"/>
    <w:rsid w:val="004D7ABD"/>
    <w:rsid w:val="004D7C52"/>
    <w:rsid w:val="004E4DBC"/>
    <w:rsid w:val="004F0457"/>
    <w:rsid w:val="004F196C"/>
    <w:rsid w:val="004F4504"/>
    <w:rsid w:val="004F5118"/>
    <w:rsid w:val="004F6CB2"/>
    <w:rsid w:val="005038D2"/>
    <w:rsid w:val="005053A4"/>
    <w:rsid w:val="00506060"/>
    <w:rsid w:val="00515B4B"/>
    <w:rsid w:val="0051679F"/>
    <w:rsid w:val="005238BA"/>
    <w:rsid w:val="0053057F"/>
    <w:rsid w:val="005307E2"/>
    <w:rsid w:val="00531CF4"/>
    <w:rsid w:val="00534683"/>
    <w:rsid w:val="00542878"/>
    <w:rsid w:val="0054611D"/>
    <w:rsid w:val="00556FD7"/>
    <w:rsid w:val="005629E6"/>
    <w:rsid w:val="00562F3F"/>
    <w:rsid w:val="00563EC1"/>
    <w:rsid w:val="005702B5"/>
    <w:rsid w:val="00571403"/>
    <w:rsid w:val="0057352F"/>
    <w:rsid w:val="00576342"/>
    <w:rsid w:val="00577D85"/>
    <w:rsid w:val="005904C1"/>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6019E3"/>
    <w:rsid w:val="006039C4"/>
    <w:rsid w:val="0060489C"/>
    <w:rsid w:val="00604F9A"/>
    <w:rsid w:val="00611520"/>
    <w:rsid w:val="00612335"/>
    <w:rsid w:val="006132B7"/>
    <w:rsid w:val="00613603"/>
    <w:rsid w:val="00614E14"/>
    <w:rsid w:val="00615E9D"/>
    <w:rsid w:val="0063230D"/>
    <w:rsid w:val="006328D7"/>
    <w:rsid w:val="00634D16"/>
    <w:rsid w:val="00637C3A"/>
    <w:rsid w:val="00642CEB"/>
    <w:rsid w:val="00643D1C"/>
    <w:rsid w:val="00645F57"/>
    <w:rsid w:val="006476AA"/>
    <w:rsid w:val="00657948"/>
    <w:rsid w:val="00663024"/>
    <w:rsid w:val="00664A88"/>
    <w:rsid w:val="00666920"/>
    <w:rsid w:val="00666D51"/>
    <w:rsid w:val="00670DB9"/>
    <w:rsid w:val="00675288"/>
    <w:rsid w:val="00675911"/>
    <w:rsid w:val="00676478"/>
    <w:rsid w:val="00677825"/>
    <w:rsid w:val="00686BA2"/>
    <w:rsid w:val="00690D4B"/>
    <w:rsid w:val="006917AA"/>
    <w:rsid w:val="00691882"/>
    <w:rsid w:val="006924F1"/>
    <w:rsid w:val="00694A36"/>
    <w:rsid w:val="0069560D"/>
    <w:rsid w:val="006A01E1"/>
    <w:rsid w:val="006A3FD3"/>
    <w:rsid w:val="006B46F3"/>
    <w:rsid w:val="006B7493"/>
    <w:rsid w:val="006C033F"/>
    <w:rsid w:val="006C66BA"/>
    <w:rsid w:val="006D57F2"/>
    <w:rsid w:val="006D71B3"/>
    <w:rsid w:val="006E067C"/>
    <w:rsid w:val="006E1371"/>
    <w:rsid w:val="006E2211"/>
    <w:rsid w:val="006E6B88"/>
    <w:rsid w:val="006E7670"/>
    <w:rsid w:val="006F00F2"/>
    <w:rsid w:val="006F1C45"/>
    <w:rsid w:val="006F27C5"/>
    <w:rsid w:val="006F4094"/>
    <w:rsid w:val="006F5317"/>
    <w:rsid w:val="006F58D3"/>
    <w:rsid w:val="00705DCE"/>
    <w:rsid w:val="00712B22"/>
    <w:rsid w:val="00712F67"/>
    <w:rsid w:val="007235C4"/>
    <w:rsid w:val="007304BA"/>
    <w:rsid w:val="0073291E"/>
    <w:rsid w:val="00735398"/>
    <w:rsid w:val="00740658"/>
    <w:rsid w:val="00740766"/>
    <w:rsid w:val="00740E79"/>
    <w:rsid w:val="00752224"/>
    <w:rsid w:val="007603DA"/>
    <w:rsid w:val="00760C8E"/>
    <w:rsid w:val="00764CE1"/>
    <w:rsid w:val="007754FA"/>
    <w:rsid w:val="007762C3"/>
    <w:rsid w:val="00776328"/>
    <w:rsid w:val="00776751"/>
    <w:rsid w:val="007805E6"/>
    <w:rsid w:val="00781C12"/>
    <w:rsid w:val="007845F6"/>
    <w:rsid w:val="007903F5"/>
    <w:rsid w:val="007926EE"/>
    <w:rsid w:val="00794068"/>
    <w:rsid w:val="007942B6"/>
    <w:rsid w:val="007945F5"/>
    <w:rsid w:val="0079584D"/>
    <w:rsid w:val="00796763"/>
    <w:rsid w:val="00796E47"/>
    <w:rsid w:val="00797668"/>
    <w:rsid w:val="007A0BEE"/>
    <w:rsid w:val="007A1AF0"/>
    <w:rsid w:val="007A215E"/>
    <w:rsid w:val="007C0E48"/>
    <w:rsid w:val="007C2953"/>
    <w:rsid w:val="007C351F"/>
    <w:rsid w:val="007C535E"/>
    <w:rsid w:val="007C7056"/>
    <w:rsid w:val="007D1B3D"/>
    <w:rsid w:val="007D44AA"/>
    <w:rsid w:val="007E5A20"/>
    <w:rsid w:val="007E729F"/>
    <w:rsid w:val="007F00E6"/>
    <w:rsid w:val="007F1923"/>
    <w:rsid w:val="007F34D7"/>
    <w:rsid w:val="007F6367"/>
    <w:rsid w:val="008008A6"/>
    <w:rsid w:val="00803149"/>
    <w:rsid w:val="008061FD"/>
    <w:rsid w:val="008063EF"/>
    <w:rsid w:val="00810256"/>
    <w:rsid w:val="00810590"/>
    <w:rsid w:val="00811EA7"/>
    <w:rsid w:val="00813BB5"/>
    <w:rsid w:val="008150E1"/>
    <w:rsid w:val="00825D21"/>
    <w:rsid w:val="0083172B"/>
    <w:rsid w:val="00837569"/>
    <w:rsid w:val="0084464C"/>
    <w:rsid w:val="008541B6"/>
    <w:rsid w:val="00862067"/>
    <w:rsid w:val="008660C9"/>
    <w:rsid w:val="0087108D"/>
    <w:rsid w:val="00875DB0"/>
    <w:rsid w:val="00880784"/>
    <w:rsid w:val="00894C51"/>
    <w:rsid w:val="0089684D"/>
    <w:rsid w:val="008A179D"/>
    <w:rsid w:val="008A1881"/>
    <w:rsid w:val="008B0803"/>
    <w:rsid w:val="008B45EE"/>
    <w:rsid w:val="008B5478"/>
    <w:rsid w:val="008D403A"/>
    <w:rsid w:val="008D5CD1"/>
    <w:rsid w:val="008D6178"/>
    <w:rsid w:val="008D7F84"/>
    <w:rsid w:val="008E16C4"/>
    <w:rsid w:val="008E2F73"/>
    <w:rsid w:val="008E3FB5"/>
    <w:rsid w:val="008F057D"/>
    <w:rsid w:val="008F2C79"/>
    <w:rsid w:val="008F36DF"/>
    <w:rsid w:val="008F4D05"/>
    <w:rsid w:val="008F639C"/>
    <w:rsid w:val="009012C0"/>
    <w:rsid w:val="00901998"/>
    <w:rsid w:val="0091323F"/>
    <w:rsid w:val="00916082"/>
    <w:rsid w:val="00917EF3"/>
    <w:rsid w:val="009200F7"/>
    <w:rsid w:val="00930C64"/>
    <w:rsid w:val="009316EF"/>
    <w:rsid w:val="00934E89"/>
    <w:rsid w:val="00942784"/>
    <w:rsid w:val="00945131"/>
    <w:rsid w:val="009513C2"/>
    <w:rsid w:val="009554D2"/>
    <w:rsid w:val="00956508"/>
    <w:rsid w:val="00956E50"/>
    <w:rsid w:val="009578EE"/>
    <w:rsid w:val="00964DEB"/>
    <w:rsid w:val="00967FEC"/>
    <w:rsid w:val="00970E35"/>
    <w:rsid w:val="00971C0A"/>
    <w:rsid w:val="0097355A"/>
    <w:rsid w:val="00975A98"/>
    <w:rsid w:val="00976B0C"/>
    <w:rsid w:val="00976DB1"/>
    <w:rsid w:val="009770A6"/>
    <w:rsid w:val="009800BD"/>
    <w:rsid w:val="009840A3"/>
    <w:rsid w:val="009868CC"/>
    <w:rsid w:val="00986FC7"/>
    <w:rsid w:val="00987571"/>
    <w:rsid w:val="009934F5"/>
    <w:rsid w:val="0099476C"/>
    <w:rsid w:val="009B48A8"/>
    <w:rsid w:val="009B6E7A"/>
    <w:rsid w:val="009B747D"/>
    <w:rsid w:val="009C10A4"/>
    <w:rsid w:val="009C2685"/>
    <w:rsid w:val="009C3BD0"/>
    <w:rsid w:val="009D7910"/>
    <w:rsid w:val="009E0B42"/>
    <w:rsid w:val="009E1D25"/>
    <w:rsid w:val="009E3719"/>
    <w:rsid w:val="009E56A0"/>
    <w:rsid w:val="009E76F1"/>
    <w:rsid w:val="009F2A66"/>
    <w:rsid w:val="009F3330"/>
    <w:rsid w:val="009F47FC"/>
    <w:rsid w:val="009F4AE5"/>
    <w:rsid w:val="00A00946"/>
    <w:rsid w:val="00A02FDF"/>
    <w:rsid w:val="00A12CFA"/>
    <w:rsid w:val="00A14BED"/>
    <w:rsid w:val="00A170F6"/>
    <w:rsid w:val="00A17388"/>
    <w:rsid w:val="00A2060A"/>
    <w:rsid w:val="00A25917"/>
    <w:rsid w:val="00A26DF9"/>
    <w:rsid w:val="00A32F90"/>
    <w:rsid w:val="00A36E82"/>
    <w:rsid w:val="00A4038A"/>
    <w:rsid w:val="00A44C47"/>
    <w:rsid w:val="00A51206"/>
    <w:rsid w:val="00A5308D"/>
    <w:rsid w:val="00A53669"/>
    <w:rsid w:val="00A55F63"/>
    <w:rsid w:val="00A56269"/>
    <w:rsid w:val="00A56998"/>
    <w:rsid w:val="00A57A20"/>
    <w:rsid w:val="00A602FF"/>
    <w:rsid w:val="00A60421"/>
    <w:rsid w:val="00A60B81"/>
    <w:rsid w:val="00A70710"/>
    <w:rsid w:val="00A74477"/>
    <w:rsid w:val="00A77A82"/>
    <w:rsid w:val="00A85644"/>
    <w:rsid w:val="00A856A9"/>
    <w:rsid w:val="00A86CBF"/>
    <w:rsid w:val="00A9297D"/>
    <w:rsid w:val="00A93D43"/>
    <w:rsid w:val="00A950C8"/>
    <w:rsid w:val="00A97549"/>
    <w:rsid w:val="00AA1ACA"/>
    <w:rsid w:val="00AA3CBF"/>
    <w:rsid w:val="00AA74B2"/>
    <w:rsid w:val="00AB10E1"/>
    <w:rsid w:val="00AB3B61"/>
    <w:rsid w:val="00AB5AE5"/>
    <w:rsid w:val="00AB6B87"/>
    <w:rsid w:val="00AD176B"/>
    <w:rsid w:val="00AD2079"/>
    <w:rsid w:val="00AD4A15"/>
    <w:rsid w:val="00AE4912"/>
    <w:rsid w:val="00AE5D41"/>
    <w:rsid w:val="00AF0FBB"/>
    <w:rsid w:val="00AF1DB1"/>
    <w:rsid w:val="00AF70F2"/>
    <w:rsid w:val="00AF74EF"/>
    <w:rsid w:val="00B0162A"/>
    <w:rsid w:val="00B0702B"/>
    <w:rsid w:val="00B10E40"/>
    <w:rsid w:val="00B10F7B"/>
    <w:rsid w:val="00B11553"/>
    <w:rsid w:val="00B13C34"/>
    <w:rsid w:val="00B22910"/>
    <w:rsid w:val="00B26BEF"/>
    <w:rsid w:val="00B343F7"/>
    <w:rsid w:val="00B3478E"/>
    <w:rsid w:val="00B36C16"/>
    <w:rsid w:val="00B5028C"/>
    <w:rsid w:val="00B509D4"/>
    <w:rsid w:val="00B54A01"/>
    <w:rsid w:val="00B61E5C"/>
    <w:rsid w:val="00B64AEB"/>
    <w:rsid w:val="00B6525A"/>
    <w:rsid w:val="00B65492"/>
    <w:rsid w:val="00B65A9A"/>
    <w:rsid w:val="00B65C54"/>
    <w:rsid w:val="00B76961"/>
    <w:rsid w:val="00B80019"/>
    <w:rsid w:val="00B8071A"/>
    <w:rsid w:val="00B818AC"/>
    <w:rsid w:val="00B84AC3"/>
    <w:rsid w:val="00B8510D"/>
    <w:rsid w:val="00B8576E"/>
    <w:rsid w:val="00B87174"/>
    <w:rsid w:val="00B9465D"/>
    <w:rsid w:val="00B94AA5"/>
    <w:rsid w:val="00B94DCC"/>
    <w:rsid w:val="00BA2F23"/>
    <w:rsid w:val="00BA5FB5"/>
    <w:rsid w:val="00BA7088"/>
    <w:rsid w:val="00BB0813"/>
    <w:rsid w:val="00BB3549"/>
    <w:rsid w:val="00BB770F"/>
    <w:rsid w:val="00BC03E1"/>
    <w:rsid w:val="00BC3799"/>
    <w:rsid w:val="00BE13A0"/>
    <w:rsid w:val="00BE4A18"/>
    <w:rsid w:val="00BE4A5F"/>
    <w:rsid w:val="00BE578D"/>
    <w:rsid w:val="00BE7291"/>
    <w:rsid w:val="00BE7BD7"/>
    <w:rsid w:val="00BF12E5"/>
    <w:rsid w:val="00BF1B49"/>
    <w:rsid w:val="00BF2772"/>
    <w:rsid w:val="00C04289"/>
    <w:rsid w:val="00C17B7E"/>
    <w:rsid w:val="00C20222"/>
    <w:rsid w:val="00C25840"/>
    <w:rsid w:val="00C308E4"/>
    <w:rsid w:val="00C324F1"/>
    <w:rsid w:val="00C35F07"/>
    <w:rsid w:val="00C37E8C"/>
    <w:rsid w:val="00C37EFC"/>
    <w:rsid w:val="00C43656"/>
    <w:rsid w:val="00C439EC"/>
    <w:rsid w:val="00C44D7E"/>
    <w:rsid w:val="00C4600C"/>
    <w:rsid w:val="00C54EC2"/>
    <w:rsid w:val="00C57B6F"/>
    <w:rsid w:val="00C6343D"/>
    <w:rsid w:val="00C654DC"/>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5732"/>
    <w:rsid w:val="00CC70E2"/>
    <w:rsid w:val="00CD392E"/>
    <w:rsid w:val="00CD461D"/>
    <w:rsid w:val="00CE4307"/>
    <w:rsid w:val="00CE682D"/>
    <w:rsid w:val="00CF11EE"/>
    <w:rsid w:val="00CF57EB"/>
    <w:rsid w:val="00CF5CBF"/>
    <w:rsid w:val="00CF74CD"/>
    <w:rsid w:val="00D00EBB"/>
    <w:rsid w:val="00D059A7"/>
    <w:rsid w:val="00D05B4C"/>
    <w:rsid w:val="00D07F71"/>
    <w:rsid w:val="00D105A1"/>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96032"/>
    <w:rsid w:val="00D9791D"/>
    <w:rsid w:val="00DA40EB"/>
    <w:rsid w:val="00DB21A3"/>
    <w:rsid w:val="00DB2447"/>
    <w:rsid w:val="00DB2793"/>
    <w:rsid w:val="00DB39BA"/>
    <w:rsid w:val="00DC3778"/>
    <w:rsid w:val="00DC727E"/>
    <w:rsid w:val="00DD3880"/>
    <w:rsid w:val="00DF723F"/>
    <w:rsid w:val="00DF7DC7"/>
    <w:rsid w:val="00E0574F"/>
    <w:rsid w:val="00E10760"/>
    <w:rsid w:val="00E12E3A"/>
    <w:rsid w:val="00E22076"/>
    <w:rsid w:val="00E22A9E"/>
    <w:rsid w:val="00E24C07"/>
    <w:rsid w:val="00E27664"/>
    <w:rsid w:val="00E34902"/>
    <w:rsid w:val="00E4248F"/>
    <w:rsid w:val="00E46657"/>
    <w:rsid w:val="00E46F97"/>
    <w:rsid w:val="00E51457"/>
    <w:rsid w:val="00E54368"/>
    <w:rsid w:val="00E56F9D"/>
    <w:rsid w:val="00E62B33"/>
    <w:rsid w:val="00E66D32"/>
    <w:rsid w:val="00E66DF6"/>
    <w:rsid w:val="00E75BA9"/>
    <w:rsid w:val="00E76324"/>
    <w:rsid w:val="00E764BA"/>
    <w:rsid w:val="00E76CCB"/>
    <w:rsid w:val="00E82487"/>
    <w:rsid w:val="00E864FD"/>
    <w:rsid w:val="00E87F07"/>
    <w:rsid w:val="00E93503"/>
    <w:rsid w:val="00E94C32"/>
    <w:rsid w:val="00E97642"/>
    <w:rsid w:val="00E97EB4"/>
    <w:rsid w:val="00EA4203"/>
    <w:rsid w:val="00EA5035"/>
    <w:rsid w:val="00EA55CF"/>
    <w:rsid w:val="00EB471D"/>
    <w:rsid w:val="00EB4C00"/>
    <w:rsid w:val="00EB7B75"/>
    <w:rsid w:val="00EC6071"/>
    <w:rsid w:val="00ED52CE"/>
    <w:rsid w:val="00ED6135"/>
    <w:rsid w:val="00EE2CF1"/>
    <w:rsid w:val="00EE3670"/>
    <w:rsid w:val="00EE6137"/>
    <w:rsid w:val="00EF3793"/>
    <w:rsid w:val="00EF6067"/>
    <w:rsid w:val="00EF7805"/>
    <w:rsid w:val="00EF7F6E"/>
    <w:rsid w:val="00F070FC"/>
    <w:rsid w:val="00F10690"/>
    <w:rsid w:val="00F10BE8"/>
    <w:rsid w:val="00F2261F"/>
    <w:rsid w:val="00F2569A"/>
    <w:rsid w:val="00F25EDA"/>
    <w:rsid w:val="00F36531"/>
    <w:rsid w:val="00F43835"/>
    <w:rsid w:val="00F443D1"/>
    <w:rsid w:val="00F45B37"/>
    <w:rsid w:val="00F46C50"/>
    <w:rsid w:val="00F55B6D"/>
    <w:rsid w:val="00F61202"/>
    <w:rsid w:val="00F615D0"/>
    <w:rsid w:val="00F61E0F"/>
    <w:rsid w:val="00F66360"/>
    <w:rsid w:val="00F67E81"/>
    <w:rsid w:val="00F71CA0"/>
    <w:rsid w:val="00F77338"/>
    <w:rsid w:val="00F81B1A"/>
    <w:rsid w:val="00F845F2"/>
    <w:rsid w:val="00F9458C"/>
    <w:rsid w:val="00F95A5B"/>
    <w:rsid w:val="00F96B6D"/>
    <w:rsid w:val="00F972A9"/>
    <w:rsid w:val="00F972FB"/>
    <w:rsid w:val="00FA185B"/>
    <w:rsid w:val="00FC0D8F"/>
    <w:rsid w:val="00FC515B"/>
    <w:rsid w:val="00FD085B"/>
    <w:rsid w:val="00FD30DD"/>
    <w:rsid w:val="00FD546E"/>
    <w:rsid w:val="00FE1930"/>
    <w:rsid w:val="00FE30AA"/>
    <w:rsid w:val="00FE3E6F"/>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4B2"/>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9AAE3-0732-48A9-B81A-DAE6CBC15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13274</Words>
  <Characters>79647</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92736</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Katarzyna Bała</cp:lastModifiedBy>
  <cp:revision>17</cp:revision>
  <cp:lastPrinted>2019-05-20T07:30:00Z</cp:lastPrinted>
  <dcterms:created xsi:type="dcterms:W3CDTF">2019-05-13T12:39:00Z</dcterms:created>
  <dcterms:modified xsi:type="dcterms:W3CDTF">2019-05-24T10:40:00Z</dcterms:modified>
</cp:coreProperties>
</file>